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2FE" w:rsidRDefault="000962FE"/>
    <w:p w:rsidR="005C0A6F" w:rsidRPr="005C0A6F" w:rsidRDefault="00167E03">
      <w:pPr>
        <w:rPr>
          <w:rFonts w:ascii="Century Gothic" w:hAnsi="Century Gothic"/>
          <w:b/>
          <w:sz w:val="20"/>
        </w:rPr>
      </w:pPr>
      <w:r w:rsidRPr="005C0A6F">
        <w:rPr>
          <w:rFonts w:ascii="Century Gothic" w:hAnsi="Century Gothic"/>
          <w:b/>
          <w:sz w:val="20"/>
        </w:rPr>
        <w:t xml:space="preserve">Projektwettbewerb </w:t>
      </w:r>
      <w:r w:rsidR="005C0A6F" w:rsidRPr="005C0A6F">
        <w:rPr>
          <w:rFonts w:ascii="Century Gothic" w:hAnsi="Century Gothic"/>
          <w:b/>
          <w:sz w:val="20"/>
        </w:rPr>
        <w:t>im selektiven Verfahren</w:t>
      </w:r>
    </w:p>
    <w:p w:rsidR="00D05B7A" w:rsidRPr="005C0A6F" w:rsidRDefault="00560E89" w:rsidP="005C0A6F">
      <w:pPr>
        <w:rPr>
          <w:rFonts w:ascii="Century Gothic" w:hAnsi="Century Gothic"/>
          <w:b/>
          <w:sz w:val="20"/>
        </w:rPr>
      </w:pPr>
      <w:r w:rsidRPr="005C0A6F">
        <w:rPr>
          <w:rFonts w:ascii="Century Gothic" w:hAnsi="Century Gothic"/>
          <w:b/>
          <w:sz w:val="20"/>
        </w:rPr>
        <w:t>„</w:t>
      </w:r>
      <w:r w:rsidR="006F4B34">
        <w:rPr>
          <w:rFonts w:ascii="Century Gothic" w:hAnsi="Century Gothic"/>
          <w:b/>
          <w:sz w:val="20"/>
        </w:rPr>
        <w:t>Erneuerung</w:t>
      </w:r>
      <w:r w:rsidRPr="005C0A6F">
        <w:rPr>
          <w:rFonts w:ascii="Century Gothic" w:hAnsi="Century Gothic"/>
          <w:b/>
          <w:sz w:val="20"/>
        </w:rPr>
        <w:t xml:space="preserve"> Alters- und Pflegeheim (APH) </w:t>
      </w:r>
      <w:r w:rsidR="003D4F54">
        <w:rPr>
          <w:rFonts w:ascii="Century Gothic" w:hAnsi="Century Gothic"/>
          <w:b/>
          <w:sz w:val="20"/>
        </w:rPr>
        <w:t>Rosenpark</w:t>
      </w:r>
      <w:r w:rsidRPr="005C0A6F">
        <w:rPr>
          <w:rFonts w:ascii="Century Gothic" w:hAnsi="Century Gothic"/>
          <w:b/>
          <w:sz w:val="20"/>
        </w:rPr>
        <w:t>“</w:t>
      </w:r>
    </w:p>
    <w:p w:rsidR="005C0A6F" w:rsidRDefault="005C0A6F" w:rsidP="005C0A6F">
      <w:pPr>
        <w:pBdr>
          <w:bottom w:val="single" w:sz="4" w:space="1" w:color="auto"/>
        </w:pBdr>
        <w:rPr>
          <w:rFonts w:ascii="Century Gothic" w:hAnsi="Century Gothic"/>
          <w:b/>
          <w:sz w:val="20"/>
        </w:rPr>
      </w:pPr>
    </w:p>
    <w:p w:rsidR="000962FE" w:rsidRPr="005C0A6F" w:rsidRDefault="000962FE" w:rsidP="005C0A6F">
      <w:pPr>
        <w:pBdr>
          <w:bottom w:val="single" w:sz="4" w:space="1" w:color="auto"/>
        </w:pBdr>
        <w:rPr>
          <w:rFonts w:ascii="Century Gothic" w:hAnsi="Century Gothic"/>
          <w:b/>
          <w:sz w:val="20"/>
        </w:rPr>
      </w:pPr>
    </w:p>
    <w:p w:rsidR="00D05B7A" w:rsidRPr="000962FE" w:rsidRDefault="00D05B7A" w:rsidP="000962FE">
      <w:pPr>
        <w:rPr>
          <w:rFonts w:ascii="Century Gothic" w:hAnsi="Century Gothic"/>
          <w:b/>
          <w:sz w:val="20"/>
        </w:rPr>
      </w:pPr>
    </w:p>
    <w:p w:rsidR="00D05B7A" w:rsidRPr="000962FE" w:rsidRDefault="00D05B7A">
      <w:pPr>
        <w:rPr>
          <w:rFonts w:ascii="Century Gothic" w:hAnsi="Century Gothic"/>
          <w:b/>
          <w:sz w:val="32"/>
          <w:szCs w:val="32"/>
        </w:rPr>
      </w:pPr>
      <w:r w:rsidRPr="000962FE">
        <w:rPr>
          <w:rFonts w:ascii="Century Gothic" w:hAnsi="Century Gothic"/>
          <w:b/>
          <w:sz w:val="32"/>
          <w:szCs w:val="32"/>
        </w:rPr>
        <w:t xml:space="preserve">Antrag für die </w:t>
      </w:r>
      <w:r w:rsidR="00167E03" w:rsidRPr="000962FE">
        <w:rPr>
          <w:rFonts w:ascii="Century Gothic" w:hAnsi="Century Gothic"/>
          <w:b/>
          <w:sz w:val="32"/>
          <w:szCs w:val="32"/>
        </w:rPr>
        <w:t>Präqualifikation</w:t>
      </w:r>
    </w:p>
    <w:p w:rsidR="00D05B7A" w:rsidRPr="005C0A6F" w:rsidRDefault="00D05B7A">
      <w:pPr>
        <w:pBdr>
          <w:bottom w:val="single" w:sz="4" w:space="1" w:color="auto"/>
        </w:pBdr>
        <w:rPr>
          <w:rFonts w:ascii="Century Gothic" w:hAnsi="Century Gothic"/>
          <w:sz w:val="20"/>
        </w:rPr>
      </w:pPr>
    </w:p>
    <w:p w:rsidR="00D05B7A" w:rsidRDefault="00D05B7A">
      <w:pPr>
        <w:rPr>
          <w:rFonts w:ascii="Century Gothic" w:hAnsi="Century Gothic"/>
          <w:sz w:val="20"/>
        </w:rPr>
      </w:pPr>
    </w:p>
    <w:p w:rsidR="000962FE" w:rsidRDefault="000962FE">
      <w:pPr>
        <w:rPr>
          <w:rFonts w:ascii="Century Gothic" w:hAnsi="Century Gothic"/>
          <w:sz w:val="20"/>
        </w:rPr>
      </w:pPr>
    </w:p>
    <w:p w:rsidR="000962FE" w:rsidRPr="005C0A6F" w:rsidRDefault="000962FE">
      <w:pPr>
        <w:rPr>
          <w:rFonts w:ascii="Century Gothic" w:hAnsi="Century Gothic"/>
          <w:sz w:val="20"/>
        </w:rPr>
      </w:pPr>
    </w:p>
    <w:p w:rsidR="00903774" w:rsidRPr="005C0A6F" w:rsidRDefault="00D05B7A" w:rsidP="00903774">
      <w:pPr>
        <w:rPr>
          <w:rFonts w:ascii="Century Gothic" w:hAnsi="Century Gothic"/>
          <w:sz w:val="20"/>
        </w:rPr>
      </w:pPr>
      <w:r w:rsidRPr="005C0A6F">
        <w:rPr>
          <w:rFonts w:ascii="Century Gothic" w:hAnsi="Century Gothic"/>
          <w:sz w:val="20"/>
        </w:rPr>
        <w:t>Die Bewerber bestätigen, vom</w:t>
      </w:r>
      <w:r w:rsidR="00560E89" w:rsidRPr="005C0A6F">
        <w:rPr>
          <w:rFonts w:ascii="Century Gothic" w:hAnsi="Century Gothic"/>
          <w:sz w:val="20"/>
        </w:rPr>
        <w:t xml:space="preserve"> </w:t>
      </w:r>
      <w:r w:rsidR="00DF304F">
        <w:rPr>
          <w:rFonts w:ascii="Century Gothic" w:hAnsi="Century Gothic"/>
          <w:sz w:val="20"/>
        </w:rPr>
        <w:t>Programm zur Präqualifikation</w:t>
      </w:r>
      <w:r w:rsidRPr="005C0A6F">
        <w:rPr>
          <w:rFonts w:ascii="Century Gothic" w:hAnsi="Century Gothic"/>
          <w:sz w:val="20"/>
        </w:rPr>
        <w:t xml:space="preserve"> Kenntnis genommen zu haben.</w:t>
      </w:r>
      <w:r w:rsidR="00C962DD">
        <w:rPr>
          <w:rFonts w:ascii="Century Gothic" w:hAnsi="Century Gothic"/>
          <w:sz w:val="20"/>
        </w:rPr>
        <w:t xml:space="preserve"> </w:t>
      </w:r>
      <w:r w:rsidRPr="005C0A6F">
        <w:rPr>
          <w:rFonts w:ascii="Century Gothic" w:hAnsi="Century Gothic"/>
          <w:sz w:val="20"/>
        </w:rPr>
        <w:t xml:space="preserve">Mit der Teilnahme an der </w:t>
      </w:r>
      <w:r w:rsidR="00167E03" w:rsidRPr="005C0A6F">
        <w:rPr>
          <w:rFonts w:ascii="Century Gothic" w:hAnsi="Century Gothic"/>
          <w:sz w:val="20"/>
        </w:rPr>
        <w:t>Präqualifikation</w:t>
      </w:r>
      <w:r w:rsidRPr="005C0A6F">
        <w:rPr>
          <w:rFonts w:ascii="Century Gothic" w:hAnsi="Century Gothic"/>
          <w:sz w:val="20"/>
        </w:rPr>
        <w:t xml:space="preserve"> erklären </w:t>
      </w:r>
      <w:r w:rsidR="00560E89" w:rsidRPr="005C0A6F">
        <w:rPr>
          <w:rFonts w:ascii="Century Gothic" w:hAnsi="Century Gothic"/>
          <w:sz w:val="20"/>
        </w:rPr>
        <w:t xml:space="preserve">sich </w:t>
      </w:r>
      <w:r w:rsidRPr="005C0A6F">
        <w:rPr>
          <w:rFonts w:ascii="Century Gothic" w:hAnsi="Century Gothic"/>
          <w:sz w:val="20"/>
        </w:rPr>
        <w:t xml:space="preserve">die Bewerber </w:t>
      </w:r>
      <w:r w:rsidR="00167E03" w:rsidRPr="005C0A6F">
        <w:rPr>
          <w:rFonts w:ascii="Century Gothic" w:hAnsi="Century Gothic"/>
          <w:sz w:val="20"/>
        </w:rPr>
        <w:t xml:space="preserve">mit dem vorliegenden Wettbewerbsprogramm einverstanden und bekunden </w:t>
      </w:r>
      <w:r w:rsidRPr="005C0A6F">
        <w:rPr>
          <w:rFonts w:ascii="Century Gothic" w:hAnsi="Century Gothic"/>
          <w:sz w:val="20"/>
        </w:rPr>
        <w:t>ihre Bereitschaft zur Einreichung eines Wettbewerbsbeitrages.</w:t>
      </w:r>
      <w:r w:rsidR="00903774">
        <w:rPr>
          <w:rFonts w:ascii="Century Gothic" w:hAnsi="Century Gothic"/>
          <w:sz w:val="20"/>
        </w:rPr>
        <w:t xml:space="preserve"> Der unterzeichnende Anbieter </w:t>
      </w:r>
      <w:r w:rsidR="000C6D51">
        <w:rPr>
          <w:rFonts w:ascii="Century Gothic" w:hAnsi="Century Gothic"/>
          <w:sz w:val="20"/>
        </w:rPr>
        <w:t>bestätigt die R</w:t>
      </w:r>
      <w:r w:rsidR="00A07C34">
        <w:rPr>
          <w:rFonts w:ascii="Century Gothic" w:hAnsi="Century Gothic"/>
          <w:sz w:val="20"/>
        </w:rPr>
        <w:t>ichtigkeit</w:t>
      </w:r>
      <w:r w:rsidR="000C6D51">
        <w:rPr>
          <w:rFonts w:ascii="Century Gothic" w:hAnsi="Century Gothic"/>
          <w:sz w:val="20"/>
        </w:rPr>
        <w:t xml:space="preserve"> der Angaben und </w:t>
      </w:r>
      <w:r w:rsidR="00903774">
        <w:rPr>
          <w:rFonts w:ascii="Century Gothic" w:hAnsi="Century Gothic"/>
          <w:sz w:val="20"/>
        </w:rPr>
        <w:t>ermächtigt die ausschreibende Behörde bei den angegebenen Referenzpersonen im Bedarfsfall Referenzen einzuholen.</w:t>
      </w:r>
    </w:p>
    <w:p w:rsidR="00D05B7A" w:rsidRPr="005C0A6F" w:rsidRDefault="00D05B7A">
      <w:pPr>
        <w:rPr>
          <w:rFonts w:ascii="Century Gothic" w:hAnsi="Century Gothic"/>
          <w:sz w:val="20"/>
        </w:rPr>
      </w:pPr>
    </w:p>
    <w:p w:rsidR="00D05B7A" w:rsidRPr="005C0A6F" w:rsidRDefault="00D05B7A">
      <w:pPr>
        <w:rPr>
          <w:rFonts w:ascii="Century Gothic" w:hAnsi="Century Gothic"/>
          <w:sz w:val="20"/>
        </w:rPr>
      </w:pPr>
    </w:p>
    <w:p w:rsidR="00D05B7A" w:rsidRPr="005C0A6F" w:rsidRDefault="00560E89">
      <w:pPr>
        <w:tabs>
          <w:tab w:val="left" w:pos="4820"/>
        </w:tabs>
        <w:rPr>
          <w:rFonts w:ascii="Century Gothic" w:hAnsi="Century Gothic"/>
          <w:sz w:val="20"/>
        </w:rPr>
      </w:pPr>
      <w:r w:rsidRPr="005C0A6F">
        <w:rPr>
          <w:rFonts w:ascii="Century Gothic" w:hAnsi="Century Gothic"/>
          <w:sz w:val="20"/>
        </w:rPr>
        <w:t>O</w:t>
      </w:r>
      <w:r w:rsidR="00D05B7A" w:rsidRPr="005C0A6F">
        <w:rPr>
          <w:rFonts w:ascii="Century Gothic" w:hAnsi="Century Gothic"/>
          <w:sz w:val="20"/>
        </w:rPr>
        <w:t>rt/ Datum:</w:t>
      </w:r>
      <w:r w:rsidR="00D05B7A" w:rsidRPr="005C0A6F">
        <w:rPr>
          <w:rFonts w:ascii="Century Gothic" w:hAnsi="Century Gothic"/>
          <w:sz w:val="20"/>
        </w:rPr>
        <w:tab/>
      </w:r>
      <w:r w:rsidR="00D05B7A" w:rsidRPr="005C0A6F">
        <w:rPr>
          <w:rFonts w:ascii="Century Gothic" w:hAnsi="Century Gothic"/>
          <w:sz w:val="20"/>
        </w:rPr>
        <w:tab/>
        <w:t>Unterschriften:</w:t>
      </w:r>
    </w:p>
    <w:p w:rsidR="00D05B7A" w:rsidRPr="005C0A6F" w:rsidRDefault="00D05B7A">
      <w:pPr>
        <w:tabs>
          <w:tab w:val="left" w:pos="4820"/>
        </w:tabs>
        <w:rPr>
          <w:rFonts w:ascii="Century Gothic" w:hAnsi="Century Gothic"/>
          <w:sz w:val="20"/>
        </w:rPr>
      </w:pPr>
    </w:p>
    <w:p w:rsidR="00D05B7A" w:rsidRPr="005C0A6F" w:rsidRDefault="00DD1AAC" w:rsidP="00DD1AAC">
      <w:pPr>
        <w:tabs>
          <w:tab w:val="clear" w:pos="454"/>
          <w:tab w:val="clear" w:pos="851"/>
          <w:tab w:val="clear" w:pos="1304"/>
          <w:tab w:val="right" w:pos="3402"/>
          <w:tab w:val="left" w:pos="4820"/>
          <w:tab w:val="right" w:pos="9072"/>
        </w:tabs>
        <w:rPr>
          <w:rFonts w:ascii="Century Gothic" w:hAnsi="Century Gothic"/>
          <w:sz w:val="20"/>
          <w:u w:val="dotted"/>
        </w:rPr>
      </w:pPr>
      <w:r w:rsidRPr="005C0A6F">
        <w:rPr>
          <w:rFonts w:ascii="Century Gothic" w:hAnsi="Century Gothic"/>
          <w:sz w:val="20"/>
          <w:u w:val="dotted"/>
        </w:rPr>
        <w:tab/>
      </w:r>
      <w:r w:rsidRPr="005C0A6F">
        <w:rPr>
          <w:rFonts w:ascii="Century Gothic" w:hAnsi="Century Gothic"/>
          <w:sz w:val="20"/>
        </w:rPr>
        <w:tab/>
      </w:r>
      <w:r w:rsidRPr="005C0A6F">
        <w:rPr>
          <w:rFonts w:ascii="Century Gothic" w:hAnsi="Century Gothic"/>
          <w:sz w:val="20"/>
          <w:u w:val="dotted"/>
        </w:rPr>
        <w:tab/>
      </w:r>
    </w:p>
    <w:p w:rsidR="000962FE" w:rsidRDefault="000962FE">
      <w:pPr>
        <w:tabs>
          <w:tab w:val="left" w:pos="4820"/>
        </w:tabs>
        <w:rPr>
          <w:rFonts w:ascii="Century Gothic" w:hAnsi="Century Gothic"/>
          <w:sz w:val="20"/>
        </w:rPr>
      </w:pPr>
    </w:p>
    <w:p w:rsidR="000962FE" w:rsidRPr="005C0A6F" w:rsidRDefault="000962FE">
      <w:pPr>
        <w:tabs>
          <w:tab w:val="left" w:pos="4820"/>
        </w:tabs>
        <w:rPr>
          <w:rFonts w:ascii="Century Gothic" w:hAnsi="Century Gothic"/>
          <w:sz w:val="20"/>
        </w:rPr>
      </w:pPr>
    </w:p>
    <w:p w:rsidR="000962FE" w:rsidRPr="000962FE" w:rsidRDefault="000962FE" w:rsidP="000962FE">
      <w:pPr>
        <w:tabs>
          <w:tab w:val="left" w:pos="4820"/>
        </w:tabs>
        <w:spacing w:before="0" w:line="240" w:lineRule="atLeast"/>
        <w:ind w:left="1701" w:hanging="1701"/>
        <w:rPr>
          <w:rFonts w:ascii="Century Gothic" w:hAnsi="Century Gothic"/>
          <w:sz w:val="16"/>
          <w:szCs w:val="16"/>
        </w:rPr>
      </w:pPr>
      <w:r w:rsidRPr="000962FE">
        <w:rPr>
          <w:rFonts w:ascii="Century Gothic" w:hAnsi="Century Gothic"/>
          <w:sz w:val="16"/>
          <w:szCs w:val="16"/>
        </w:rPr>
        <w:t>Beilagen:</w:t>
      </w:r>
    </w:p>
    <w:p w:rsidR="000962FE" w:rsidRDefault="00D05B7A" w:rsidP="000962FE">
      <w:pPr>
        <w:numPr>
          <w:ilvl w:val="0"/>
          <w:numId w:val="18"/>
        </w:numPr>
        <w:tabs>
          <w:tab w:val="clear" w:pos="454"/>
          <w:tab w:val="clear" w:pos="851"/>
          <w:tab w:val="clear" w:pos="1304"/>
          <w:tab w:val="left" w:pos="284"/>
          <w:tab w:val="left" w:pos="4820"/>
        </w:tabs>
        <w:spacing w:before="0" w:line="240" w:lineRule="atLeast"/>
        <w:ind w:left="284" w:hanging="284"/>
        <w:rPr>
          <w:rFonts w:ascii="Century Gothic" w:hAnsi="Century Gothic"/>
          <w:sz w:val="16"/>
          <w:szCs w:val="16"/>
        </w:rPr>
      </w:pPr>
      <w:r w:rsidRPr="000962FE">
        <w:rPr>
          <w:rFonts w:ascii="Century Gothic" w:hAnsi="Century Gothic"/>
          <w:sz w:val="16"/>
          <w:szCs w:val="16"/>
        </w:rPr>
        <w:t>Formular 1</w:t>
      </w:r>
      <w:r w:rsidR="0027704E">
        <w:rPr>
          <w:rFonts w:ascii="Century Gothic" w:hAnsi="Century Gothic"/>
          <w:sz w:val="16"/>
          <w:szCs w:val="16"/>
        </w:rPr>
        <w:t>: Bürostruktur</w:t>
      </w:r>
    </w:p>
    <w:p w:rsidR="0027704E" w:rsidRDefault="0027704E" w:rsidP="000962FE">
      <w:pPr>
        <w:numPr>
          <w:ilvl w:val="0"/>
          <w:numId w:val="18"/>
        </w:numPr>
        <w:tabs>
          <w:tab w:val="clear" w:pos="454"/>
          <w:tab w:val="clear" w:pos="851"/>
          <w:tab w:val="clear" w:pos="1304"/>
          <w:tab w:val="left" w:pos="284"/>
          <w:tab w:val="left" w:pos="4820"/>
        </w:tabs>
        <w:spacing w:before="0" w:line="240" w:lineRule="atLeast"/>
        <w:ind w:left="284" w:hanging="284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Formular 2: Schlüsselpersonen</w:t>
      </w:r>
    </w:p>
    <w:p w:rsidR="00713851" w:rsidRPr="000962FE" w:rsidRDefault="00713851" w:rsidP="000962FE">
      <w:pPr>
        <w:numPr>
          <w:ilvl w:val="0"/>
          <w:numId w:val="18"/>
        </w:numPr>
        <w:tabs>
          <w:tab w:val="clear" w:pos="454"/>
          <w:tab w:val="clear" w:pos="851"/>
          <w:tab w:val="clear" w:pos="1304"/>
          <w:tab w:val="left" w:pos="284"/>
          <w:tab w:val="left" w:pos="4820"/>
        </w:tabs>
        <w:spacing w:before="0" w:line="240" w:lineRule="atLeast"/>
        <w:ind w:left="284" w:hanging="284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Formular 3: Beschreibung</w:t>
      </w:r>
    </w:p>
    <w:p w:rsidR="00D05B7A" w:rsidRPr="000962FE" w:rsidRDefault="0038758D" w:rsidP="000962FE">
      <w:pPr>
        <w:numPr>
          <w:ilvl w:val="0"/>
          <w:numId w:val="18"/>
        </w:numPr>
        <w:tabs>
          <w:tab w:val="clear" w:pos="454"/>
          <w:tab w:val="clear" w:pos="851"/>
          <w:tab w:val="clear" w:pos="1304"/>
          <w:tab w:val="left" w:pos="284"/>
          <w:tab w:val="left" w:pos="4820"/>
        </w:tabs>
        <w:spacing w:before="0" w:line="240" w:lineRule="atLeast"/>
        <w:ind w:left="284" w:hanging="284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Formular </w:t>
      </w:r>
      <w:r w:rsidR="00903774">
        <w:rPr>
          <w:rFonts w:ascii="Century Gothic" w:hAnsi="Century Gothic"/>
          <w:sz w:val="16"/>
          <w:szCs w:val="16"/>
        </w:rPr>
        <w:t>4</w:t>
      </w:r>
      <w:r>
        <w:rPr>
          <w:rFonts w:ascii="Century Gothic" w:hAnsi="Century Gothic"/>
          <w:sz w:val="16"/>
          <w:szCs w:val="16"/>
        </w:rPr>
        <w:t xml:space="preserve">: </w:t>
      </w:r>
      <w:r w:rsidR="00D05B7A" w:rsidRPr="000962FE">
        <w:rPr>
          <w:rFonts w:ascii="Century Gothic" w:hAnsi="Century Gothic"/>
          <w:sz w:val="16"/>
          <w:szCs w:val="16"/>
        </w:rPr>
        <w:t xml:space="preserve">Dokumentation </w:t>
      </w:r>
      <w:r w:rsidR="00903774">
        <w:rPr>
          <w:rFonts w:ascii="Century Gothic" w:hAnsi="Century Gothic"/>
          <w:sz w:val="16"/>
          <w:szCs w:val="16"/>
        </w:rPr>
        <w:t>von drei</w:t>
      </w:r>
      <w:r w:rsidR="00560E89" w:rsidRPr="000962FE">
        <w:rPr>
          <w:rFonts w:ascii="Century Gothic" w:hAnsi="Century Gothic"/>
          <w:sz w:val="16"/>
          <w:szCs w:val="16"/>
        </w:rPr>
        <w:t xml:space="preserve"> </w:t>
      </w:r>
      <w:r w:rsidR="007E6337" w:rsidRPr="000962FE">
        <w:rPr>
          <w:rFonts w:ascii="Century Gothic" w:hAnsi="Century Gothic"/>
          <w:sz w:val="16"/>
          <w:szCs w:val="16"/>
        </w:rPr>
        <w:t>Referenzen</w:t>
      </w:r>
      <w:r>
        <w:rPr>
          <w:rFonts w:ascii="Century Gothic" w:hAnsi="Century Gothic"/>
          <w:sz w:val="16"/>
          <w:szCs w:val="16"/>
        </w:rPr>
        <w:t>.</w:t>
      </w:r>
      <w:r w:rsidR="007E6337" w:rsidRPr="000962FE">
        <w:rPr>
          <w:rFonts w:ascii="Century Gothic" w:hAnsi="Century Gothic"/>
          <w:sz w:val="16"/>
          <w:szCs w:val="16"/>
        </w:rPr>
        <w:t xml:space="preserve"> Pro Refe</w:t>
      </w:r>
      <w:r w:rsidR="000962FE" w:rsidRPr="000962FE">
        <w:rPr>
          <w:rFonts w:ascii="Century Gothic" w:hAnsi="Century Gothic"/>
          <w:sz w:val="16"/>
          <w:szCs w:val="16"/>
        </w:rPr>
        <w:t>renz ist max</w:t>
      </w:r>
      <w:r w:rsidR="007E6337" w:rsidRPr="000962FE">
        <w:rPr>
          <w:rFonts w:ascii="Century Gothic" w:hAnsi="Century Gothic"/>
          <w:sz w:val="16"/>
          <w:szCs w:val="16"/>
        </w:rPr>
        <w:t>. 1 Blatt A3 (Querformat) zu erstellen.</w:t>
      </w:r>
    </w:p>
    <w:p w:rsidR="000962FE" w:rsidRDefault="000962FE" w:rsidP="000962FE">
      <w:pPr>
        <w:pBdr>
          <w:bottom w:val="single" w:sz="4" w:space="1" w:color="auto"/>
        </w:pBdr>
        <w:tabs>
          <w:tab w:val="left" w:pos="1701"/>
          <w:tab w:val="left" w:pos="4820"/>
        </w:tabs>
        <w:rPr>
          <w:rFonts w:ascii="Century Gothic" w:hAnsi="Century Gothic"/>
          <w:sz w:val="16"/>
          <w:szCs w:val="16"/>
        </w:rPr>
      </w:pPr>
    </w:p>
    <w:p w:rsidR="000962FE" w:rsidRDefault="000962FE" w:rsidP="000962FE">
      <w:pPr>
        <w:pBdr>
          <w:bottom w:val="single" w:sz="4" w:space="1" w:color="auto"/>
        </w:pBdr>
        <w:tabs>
          <w:tab w:val="left" w:pos="1701"/>
          <w:tab w:val="left" w:pos="4820"/>
        </w:tabs>
        <w:rPr>
          <w:rFonts w:ascii="Century Gothic" w:hAnsi="Century Gothic"/>
          <w:sz w:val="16"/>
          <w:szCs w:val="16"/>
        </w:rPr>
      </w:pPr>
    </w:p>
    <w:p w:rsidR="00D05B7A" w:rsidRPr="002C7601" w:rsidRDefault="00D05B7A">
      <w:pPr>
        <w:tabs>
          <w:tab w:val="left" w:pos="1701"/>
          <w:tab w:val="left" w:pos="4820"/>
        </w:tabs>
        <w:rPr>
          <w:rFonts w:ascii="Century Gothic" w:hAnsi="Century Gothic"/>
          <w:sz w:val="16"/>
          <w:szCs w:val="16"/>
        </w:rPr>
      </w:pPr>
      <w:r w:rsidRPr="002C7601">
        <w:rPr>
          <w:rFonts w:ascii="Century Gothic" w:hAnsi="Century Gothic"/>
          <w:sz w:val="16"/>
          <w:szCs w:val="16"/>
        </w:rPr>
        <w:t xml:space="preserve">Einsenden per </w:t>
      </w:r>
      <w:r w:rsidRPr="002C7601">
        <w:rPr>
          <w:rFonts w:ascii="Century Gothic" w:hAnsi="Century Gothic"/>
          <w:b/>
          <w:sz w:val="16"/>
          <w:szCs w:val="16"/>
        </w:rPr>
        <w:t>A-Post</w:t>
      </w:r>
      <w:r w:rsidRPr="002C7601">
        <w:rPr>
          <w:rFonts w:ascii="Century Gothic" w:hAnsi="Century Gothic"/>
          <w:sz w:val="16"/>
          <w:szCs w:val="16"/>
        </w:rPr>
        <w:t xml:space="preserve"> bis</w:t>
      </w:r>
      <w:r w:rsidR="002C7601" w:rsidRPr="002C7601">
        <w:rPr>
          <w:rFonts w:ascii="Century Gothic" w:hAnsi="Century Gothic"/>
          <w:sz w:val="16"/>
          <w:szCs w:val="16"/>
        </w:rPr>
        <w:t xml:space="preserve"> </w:t>
      </w:r>
      <w:r w:rsidR="007619E2">
        <w:rPr>
          <w:rFonts w:ascii="Century Gothic" w:hAnsi="Century Gothic"/>
          <w:b/>
          <w:sz w:val="16"/>
          <w:szCs w:val="16"/>
        </w:rPr>
        <w:t>8</w:t>
      </w:r>
      <w:r w:rsidR="00903774" w:rsidRPr="002C7601">
        <w:rPr>
          <w:rFonts w:ascii="Century Gothic" w:hAnsi="Century Gothic"/>
          <w:b/>
          <w:sz w:val="16"/>
          <w:szCs w:val="16"/>
        </w:rPr>
        <w:t>.</w:t>
      </w:r>
      <w:r w:rsidR="00AF552E">
        <w:rPr>
          <w:rFonts w:ascii="Century Gothic" w:hAnsi="Century Gothic"/>
          <w:b/>
          <w:sz w:val="16"/>
          <w:szCs w:val="16"/>
        </w:rPr>
        <w:t xml:space="preserve"> März</w:t>
      </w:r>
      <w:r w:rsidR="00903774" w:rsidRPr="002C7601">
        <w:rPr>
          <w:rFonts w:ascii="Century Gothic" w:hAnsi="Century Gothic"/>
          <w:b/>
          <w:sz w:val="16"/>
          <w:szCs w:val="16"/>
        </w:rPr>
        <w:t xml:space="preserve"> 201</w:t>
      </w:r>
      <w:r w:rsidR="002C7601" w:rsidRPr="002C7601">
        <w:rPr>
          <w:rFonts w:ascii="Century Gothic" w:hAnsi="Century Gothic"/>
          <w:b/>
          <w:sz w:val="16"/>
          <w:szCs w:val="16"/>
        </w:rPr>
        <w:t>9</w:t>
      </w:r>
      <w:r w:rsidRPr="002C7601">
        <w:rPr>
          <w:rFonts w:ascii="Century Gothic" w:hAnsi="Century Gothic"/>
          <w:sz w:val="16"/>
          <w:szCs w:val="16"/>
        </w:rPr>
        <w:t xml:space="preserve"> an</w:t>
      </w:r>
      <w:r w:rsidR="00DF304F">
        <w:rPr>
          <w:rFonts w:ascii="Century Gothic" w:hAnsi="Century Gothic"/>
          <w:sz w:val="16"/>
          <w:szCs w:val="16"/>
        </w:rPr>
        <w:t xml:space="preserve"> (massgebend ist der Zeitpunkt des Eintreffens der Unterlagen im Büro R+K)</w:t>
      </w:r>
      <w:r w:rsidRPr="002C7601">
        <w:rPr>
          <w:rFonts w:ascii="Century Gothic" w:hAnsi="Century Gothic"/>
          <w:sz w:val="16"/>
          <w:szCs w:val="16"/>
        </w:rPr>
        <w:t>:</w:t>
      </w:r>
    </w:p>
    <w:p w:rsidR="00D05B7A" w:rsidRPr="000962FE" w:rsidRDefault="00D05B7A" w:rsidP="000962FE">
      <w:pPr>
        <w:tabs>
          <w:tab w:val="left" w:pos="1701"/>
          <w:tab w:val="left" w:pos="4820"/>
        </w:tabs>
        <w:spacing w:before="0"/>
        <w:rPr>
          <w:rFonts w:ascii="Century Gothic" w:hAnsi="Century Gothic"/>
          <w:b/>
          <w:sz w:val="16"/>
          <w:szCs w:val="16"/>
        </w:rPr>
      </w:pPr>
      <w:r w:rsidRPr="000962FE">
        <w:rPr>
          <w:rFonts w:ascii="Century Gothic" w:hAnsi="Century Gothic"/>
          <w:b/>
          <w:sz w:val="16"/>
          <w:szCs w:val="16"/>
        </w:rPr>
        <w:t>Remund + Kuster</w:t>
      </w:r>
    </w:p>
    <w:p w:rsidR="00D05B7A" w:rsidRPr="000962FE" w:rsidRDefault="00D05B7A" w:rsidP="000962FE">
      <w:pPr>
        <w:tabs>
          <w:tab w:val="left" w:pos="1701"/>
          <w:tab w:val="left" w:pos="4820"/>
        </w:tabs>
        <w:spacing w:before="0"/>
        <w:rPr>
          <w:rFonts w:ascii="Century Gothic" w:hAnsi="Century Gothic"/>
          <w:b/>
          <w:sz w:val="16"/>
          <w:szCs w:val="16"/>
        </w:rPr>
      </w:pPr>
      <w:r w:rsidRPr="000962FE">
        <w:rPr>
          <w:rFonts w:ascii="Century Gothic" w:hAnsi="Century Gothic"/>
          <w:b/>
          <w:sz w:val="16"/>
          <w:szCs w:val="16"/>
        </w:rPr>
        <w:t>Büro für Raumplanung AG</w:t>
      </w:r>
    </w:p>
    <w:p w:rsidR="00D05B7A" w:rsidRPr="000962FE" w:rsidRDefault="00D05B7A" w:rsidP="000962FE">
      <w:pPr>
        <w:tabs>
          <w:tab w:val="left" w:pos="1701"/>
          <w:tab w:val="left" w:pos="4820"/>
        </w:tabs>
        <w:spacing w:before="0"/>
        <w:rPr>
          <w:rFonts w:ascii="Century Gothic" w:hAnsi="Century Gothic"/>
          <w:b/>
          <w:sz w:val="16"/>
          <w:szCs w:val="16"/>
        </w:rPr>
      </w:pPr>
      <w:r w:rsidRPr="000962FE">
        <w:rPr>
          <w:rFonts w:ascii="Century Gothic" w:hAnsi="Century Gothic"/>
          <w:b/>
          <w:sz w:val="16"/>
          <w:szCs w:val="16"/>
        </w:rPr>
        <w:t>Churerstrasse 47</w:t>
      </w:r>
    </w:p>
    <w:p w:rsidR="00D05B7A" w:rsidRPr="000962FE" w:rsidRDefault="00D05B7A" w:rsidP="000962FE">
      <w:pPr>
        <w:tabs>
          <w:tab w:val="left" w:pos="1701"/>
          <w:tab w:val="left" w:pos="4820"/>
        </w:tabs>
        <w:spacing w:before="0"/>
        <w:rPr>
          <w:rFonts w:ascii="Century Gothic" w:hAnsi="Century Gothic"/>
          <w:b/>
          <w:sz w:val="16"/>
          <w:szCs w:val="16"/>
        </w:rPr>
      </w:pPr>
      <w:r w:rsidRPr="000962FE">
        <w:rPr>
          <w:rFonts w:ascii="Century Gothic" w:hAnsi="Century Gothic"/>
          <w:b/>
          <w:sz w:val="16"/>
          <w:szCs w:val="16"/>
        </w:rPr>
        <w:t>8808 Pfäffikon/ SZ</w:t>
      </w:r>
    </w:p>
    <w:p w:rsidR="00560E89" w:rsidRPr="000962FE" w:rsidRDefault="00560E89" w:rsidP="00560E89">
      <w:pPr>
        <w:tabs>
          <w:tab w:val="left" w:pos="1701"/>
          <w:tab w:val="left" w:pos="4820"/>
        </w:tabs>
        <w:rPr>
          <w:rFonts w:ascii="Century Gothic" w:hAnsi="Century Gothic"/>
          <w:sz w:val="16"/>
          <w:szCs w:val="16"/>
        </w:rPr>
      </w:pPr>
    </w:p>
    <w:p w:rsidR="00560E89" w:rsidRPr="000962FE" w:rsidRDefault="00560E89" w:rsidP="008C0DA0">
      <w:pPr>
        <w:tabs>
          <w:tab w:val="left" w:pos="1701"/>
          <w:tab w:val="left" w:pos="4820"/>
        </w:tabs>
        <w:spacing w:before="0"/>
        <w:rPr>
          <w:rFonts w:ascii="Century Gothic" w:hAnsi="Century Gothic"/>
          <w:sz w:val="16"/>
          <w:szCs w:val="16"/>
        </w:rPr>
      </w:pPr>
      <w:r w:rsidRPr="000962FE">
        <w:rPr>
          <w:rFonts w:ascii="Century Gothic" w:hAnsi="Century Gothic"/>
          <w:sz w:val="16"/>
          <w:szCs w:val="16"/>
        </w:rPr>
        <w:t xml:space="preserve">Mit dem Vermerk: </w:t>
      </w:r>
    </w:p>
    <w:p w:rsidR="00560E89" w:rsidRDefault="00560E89" w:rsidP="0027704E">
      <w:pPr>
        <w:pBdr>
          <w:bottom w:val="single" w:sz="4" w:space="1" w:color="auto"/>
        </w:pBdr>
        <w:tabs>
          <w:tab w:val="left" w:pos="1701"/>
          <w:tab w:val="left" w:pos="4820"/>
        </w:tabs>
        <w:spacing w:before="0"/>
        <w:rPr>
          <w:rFonts w:ascii="Century Gothic" w:hAnsi="Century Gothic"/>
          <w:b/>
          <w:sz w:val="16"/>
          <w:szCs w:val="16"/>
        </w:rPr>
      </w:pPr>
      <w:r w:rsidRPr="000962FE">
        <w:rPr>
          <w:rFonts w:ascii="Century Gothic" w:hAnsi="Century Gothic"/>
          <w:b/>
          <w:sz w:val="16"/>
          <w:szCs w:val="16"/>
        </w:rPr>
        <w:t xml:space="preserve">" </w:t>
      </w:r>
      <w:r w:rsidR="003D4F54">
        <w:rPr>
          <w:rFonts w:ascii="Century Gothic" w:hAnsi="Century Gothic"/>
          <w:b/>
          <w:sz w:val="16"/>
          <w:szCs w:val="16"/>
        </w:rPr>
        <w:t>Erneuerung</w:t>
      </w:r>
      <w:r w:rsidRPr="000962FE">
        <w:rPr>
          <w:rFonts w:ascii="Century Gothic" w:hAnsi="Century Gothic"/>
          <w:b/>
          <w:sz w:val="16"/>
          <w:szCs w:val="16"/>
        </w:rPr>
        <w:t xml:space="preserve"> Alters- und Pflegeheim (APH</w:t>
      </w:r>
      <w:r w:rsidR="003D4F54">
        <w:rPr>
          <w:rFonts w:ascii="Century Gothic" w:hAnsi="Century Gothic"/>
          <w:b/>
          <w:sz w:val="16"/>
          <w:szCs w:val="16"/>
        </w:rPr>
        <w:t>) Rosenpark</w:t>
      </w:r>
      <w:r w:rsidRPr="000962FE">
        <w:rPr>
          <w:rFonts w:ascii="Century Gothic" w:hAnsi="Century Gothic"/>
          <w:b/>
          <w:sz w:val="16"/>
          <w:szCs w:val="16"/>
        </w:rPr>
        <w:t>"</w:t>
      </w:r>
    </w:p>
    <w:p w:rsidR="0027704E" w:rsidRPr="000962FE" w:rsidRDefault="0027704E" w:rsidP="0027704E">
      <w:pPr>
        <w:pBdr>
          <w:bottom w:val="single" w:sz="4" w:space="1" w:color="auto"/>
        </w:pBdr>
        <w:tabs>
          <w:tab w:val="left" w:pos="1701"/>
          <w:tab w:val="left" w:pos="4820"/>
        </w:tabs>
        <w:spacing w:before="0"/>
        <w:rPr>
          <w:rFonts w:ascii="Century Gothic" w:hAnsi="Century Gothic"/>
          <w:b/>
          <w:sz w:val="16"/>
          <w:szCs w:val="16"/>
        </w:rPr>
      </w:pPr>
    </w:p>
    <w:p w:rsidR="00D05B7A" w:rsidRPr="005B162F" w:rsidRDefault="00D05B7A" w:rsidP="005B162F">
      <w:pPr>
        <w:tabs>
          <w:tab w:val="clear" w:pos="454"/>
          <w:tab w:val="clear" w:pos="851"/>
          <w:tab w:val="clear" w:pos="1304"/>
          <w:tab w:val="left" w:pos="2268"/>
          <w:tab w:val="right" w:pos="9065"/>
        </w:tabs>
        <w:rPr>
          <w:rFonts w:ascii="Century Gothic" w:hAnsi="Century Gothic"/>
          <w:b/>
          <w:sz w:val="32"/>
          <w:szCs w:val="32"/>
        </w:rPr>
      </w:pPr>
      <w:r w:rsidRPr="005C0A6F">
        <w:rPr>
          <w:rFonts w:ascii="Century Gothic" w:hAnsi="Century Gothic"/>
          <w:sz w:val="20"/>
        </w:rPr>
        <w:br w:type="page"/>
      </w:r>
      <w:r w:rsidR="005B162F">
        <w:rPr>
          <w:rFonts w:ascii="Century Gothic" w:hAnsi="Century Gothic"/>
          <w:b/>
          <w:sz w:val="32"/>
          <w:szCs w:val="32"/>
        </w:rPr>
        <w:lastRenderedPageBreak/>
        <w:t>Formular 1:</w:t>
      </w:r>
      <w:r w:rsidR="005B162F">
        <w:rPr>
          <w:rFonts w:ascii="Century Gothic" w:hAnsi="Century Gothic"/>
          <w:b/>
          <w:sz w:val="32"/>
          <w:szCs w:val="32"/>
        </w:rPr>
        <w:tab/>
      </w:r>
      <w:r w:rsidRPr="005B162F">
        <w:rPr>
          <w:rFonts w:ascii="Century Gothic" w:hAnsi="Century Gothic"/>
          <w:b/>
          <w:sz w:val="32"/>
          <w:szCs w:val="32"/>
        </w:rPr>
        <w:t>Büro</w:t>
      </w:r>
      <w:r w:rsidR="00862816">
        <w:rPr>
          <w:rFonts w:ascii="Century Gothic" w:hAnsi="Century Gothic"/>
          <w:b/>
          <w:sz w:val="32"/>
          <w:szCs w:val="32"/>
        </w:rPr>
        <w:t>organisation</w:t>
      </w:r>
      <w:r w:rsidR="0027704E">
        <w:rPr>
          <w:rFonts w:ascii="Century Gothic" w:hAnsi="Century Gothic"/>
          <w:b/>
          <w:sz w:val="32"/>
          <w:szCs w:val="32"/>
        </w:rPr>
        <w:t xml:space="preserve"> Bewerber</w:t>
      </w:r>
    </w:p>
    <w:p w:rsidR="00D05B7A" w:rsidRPr="0084227D" w:rsidRDefault="0084227D">
      <w:pPr>
        <w:tabs>
          <w:tab w:val="left" w:pos="1701"/>
          <w:tab w:val="left" w:pos="4820"/>
        </w:tabs>
        <w:rPr>
          <w:rFonts w:ascii="Century Gothic" w:hAnsi="Century Gothic" w:cs="Arial"/>
          <w:sz w:val="14"/>
        </w:rPr>
      </w:pPr>
      <w:r w:rsidRPr="002C5350">
        <w:rPr>
          <w:rFonts w:ascii="Century Gothic" w:hAnsi="Century Gothic" w:cs="Arial"/>
          <w:b/>
          <w:sz w:val="14"/>
        </w:rPr>
        <w:t>Bewertung</w:t>
      </w:r>
      <w:r>
        <w:rPr>
          <w:rFonts w:ascii="Century Gothic" w:hAnsi="Century Gothic" w:cs="Arial"/>
          <w:sz w:val="14"/>
        </w:rPr>
        <w:t>: Ausbildung Schlüsselpersonen [max. 2 Punkte], Ausbildung Mitarbeiter [max. 2 Punkte], Berufserfahrung Schlüsselpersonen [max. 3 Punkte], Lehrlingsausbildung, QS</w:t>
      </w:r>
      <w:r w:rsidR="00B64682">
        <w:rPr>
          <w:rFonts w:ascii="Century Gothic" w:hAnsi="Century Gothic" w:cs="Arial"/>
          <w:sz w:val="14"/>
        </w:rPr>
        <w:t>-Z</w:t>
      </w:r>
      <w:r>
        <w:rPr>
          <w:rFonts w:ascii="Century Gothic" w:hAnsi="Century Gothic" w:cs="Arial"/>
          <w:sz w:val="14"/>
        </w:rPr>
        <w:t>ertifikat und Mitglied in Verbänden [max. je 1 Punkt]</w:t>
      </w:r>
    </w:p>
    <w:p w:rsidR="00D05B7A" w:rsidRPr="005C0A6F" w:rsidRDefault="00D05B7A">
      <w:pPr>
        <w:tabs>
          <w:tab w:val="left" w:pos="1701"/>
          <w:tab w:val="left" w:pos="4820"/>
        </w:tabs>
        <w:rPr>
          <w:rFonts w:ascii="Century Gothic" w:hAnsi="Century Gothic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70" w:type="dxa"/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268"/>
      </w:tblGrid>
      <w:tr w:rsidR="00D05B7A" w:rsidRPr="00DA7817" w:rsidTr="0027704E">
        <w:tc>
          <w:tcPr>
            <w:tcW w:w="7441" w:type="dxa"/>
          </w:tcPr>
          <w:p w:rsidR="00D05B7A" w:rsidRPr="00DA7817" w:rsidRDefault="00D05B7A" w:rsidP="000D28F2">
            <w:pPr>
              <w:tabs>
                <w:tab w:val="clear" w:pos="454"/>
                <w:tab w:val="clear" w:pos="851"/>
                <w:tab w:val="left" w:pos="567"/>
                <w:tab w:val="left" w:pos="1701"/>
                <w:tab w:val="left" w:pos="4820"/>
              </w:tabs>
              <w:spacing w:after="240"/>
              <w:ind w:left="567" w:hanging="567"/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sz w:val="16"/>
                <w:szCs w:val="16"/>
              </w:rPr>
              <w:t>1.1</w:t>
            </w:r>
            <w:r w:rsidRPr="00DA7817">
              <w:rPr>
                <w:rFonts w:ascii="Century Gothic" w:hAnsi="Century Gothic"/>
                <w:b/>
                <w:sz w:val="16"/>
                <w:szCs w:val="16"/>
              </w:rPr>
              <w:tab/>
              <w:t xml:space="preserve">Name </w:t>
            </w:r>
            <w:r w:rsidR="00560E89" w:rsidRPr="00DA7817">
              <w:rPr>
                <w:rFonts w:ascii="Century Gothic" w:hAnsi="Century Gothic"/>
                <w:b/>
                <w:sz w:val="16"/>
                <w:szCs w:val="16"/>
              </w:rPr>
              <w:t xml:space="preserve">und Adresse </w:t>
            </w:r>
          </w:p>
          <w:p w:rsidR="00D05B7A" w:rsidRPr="00DA7817" w:rsidRDefault="00D05B7A" w:rsidP="000D28F2">
            <w:pPr>
              <w:tabs>
                <w:tab w:val="clear" w:pos="454"/>
                <w:tab w:val="clear" w:pos="851"/>
                <w:tab w:val="left" w:pos="567"/>
                <w:tab w:val="right" w:pos="7088"/>
              </w:tabs>
              <w:spacing w:after="80"/>
              <w:ind w:left="567" w:hanging="567"/>
              <w:jc w:val="left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DD1AAC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DD1AAC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DD1AAC" w:rsidRPr="00DA7817" w:rsidRDefault="00DD1AAC" w:rsidP="000D28F2">
            <w:pPr>
              <w:tabs>
                <w:tab w:val="clear" w:pos="454"/>
                <w:tab w:val="clear" w:pos="851"/>
                <w:tab w:val="left" w:pos="567"/>
                <w:tab w:val="right" w:pos="7088"/>
              </w:tabs>
              <w:spacing w:after="80"/>
              <w:ind w:left="567" w:hanging="567"/>
              <w:jc w:val="left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DD1AAC" w:rsidRPr="00DA7817" w:rsidRDefault="00DD1AAC" w:rsidP="000D28F2">
            <w:pPr>
              <w:tabs>
                <w:tab w:val="clear" w:pos="454"/>
                <w:tab w:val="clear" w:pos="851"/>
                <w:tab w:val="left" w:pos="567"/>
                <w:tab w:val="right" w:pos="7088"/>
              </w:tabs>
              <w:spacing w:after="80"/>
              <w:ind w:left="567" w:hanging="567"/>
              <w:jc w:val="left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D05B7A" w:rsidRPr="00DA7817" w:rsidRDefault="00D05B7A" w:rsidP="00DD1AAC">
            <w:pPr>
              <w:tabs>
                <w:tab w:val="clear" w:pos="454"/>
                <w:tab w:val="clear" w:pos="851"/>
                <w:tab w:val="left" w:pos="567"/>
                <w:tab w:val="right" w:pos="3969"/>
                <w:tab w:val="right" w:pos="6804"/>
              </w:tabs>
              <w:spacing w:after="80"/>
              <w:ind w:left="567"/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 xml:space="preserve">Tel. </w:t>
            </w: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DD1AAC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334DE1" w:rsidRPr="00DA7817" w:rsidRDefault="00D05B7A" w:rsidP="00DD1AAC">
            <w:pPr>
              <w:tabs>
                <w:tab w:val="clear" w:pos="454"/>
                <w:tab w:val="clear" w:pos="851"/>
                <w:tab w:val="left" w:pos="567"/>
                <w:tab w:val="right" w:pos="3969"/>
                <w:tab w:val="right" w:pos="6804"/>
              </w:tabs>
              <w:spacing w:after="240"/>
              <w:ind w:left="567"/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>Mail</w:t>
            </w: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DD1AAC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shd w:val="clear" w:color="auto" w:fill="F2F2F2"/>
          </w:tcPr>
          <w:p w:rsidR="00D05B7A" w:rsidRPr="00DA7817" w:rsidRDefault="00D05B7A" w:rsidP="00CD091A">
            <w:pPr>
              <w:tabs>
                <w:tab w:val="clear" w:pos="454"/>
                <w:tab w:val="left" w:pos="1701"/>
                <w:tab w:val="left" w:pos="4820"/>
              </w:tabs>
              <w:spacing w:after="80"/>
              <w:jc w:val="center"/>
              <w:rPr>
                <w:rFonts w:ascii="Century Gothic" w:hAnsi="Century Gothic"/>
                <w:b/>
                <w:color w:val="A6A6A6"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color w:val="A6A6A6"/>
                <w:sz w:val="16"/>
                <w:szCs w:val="16"/>
              </w:rPr>
              <w:t>leer lassen</w:t>
            </w:r>
          </w:p>
        </w:tc>
      </w:tr>
      <w:tr w:rsidR="00D05B7A" w:rsidRPr="00DA7817" w:rsidTr="0027704E">
        <w:tc>
          <w:tcPr>
            <w:tcW w:w="7441" w:type="dxa"/>
          </w:tcPr>
          <w:p w:rsidR="00D05B7A" w:rsidRPr="00DA7817" w:rsidRDefault="00D05B7A" w:rsidP="000D28F2">
            <w:pPr>
              <w:tabs>
                <w:tab w:val="clear" w:pos="454"/>
                <w:tab w:val="clear" w:pos="851"/>
                <w:tab w:val="left" w:pos="567"/>
                <w:tab w:val="left" w:pos="1701"/>
                <w:tab w:val="left" w:pos="4820"/>
              </w:tabs>
              <w:spacing w:after="240"/>
              <w:ind w:left="567" w:hanging="567"/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sz w:val="16"/>
                <w:szCs w:val="16"/>
              </w:rPr>
              <w:t>1.2</w:t>
            </w:r>
            <w:r w:rsidRPr="00DA7817">
              <w:rPr>
                <w:rFonts w:ascii="Century Gothic" w:hAnsi="Century Gothic"/>
                <w:b/>
                <w:sz w:val="16"/>
                <w:szCs w:val="16"/>
              </w:rPr>
              <w:tab/>
              <w:t>Das Büro besteht, unabhängig von Rechtsformänderungen, seit:</w:t>
            </w:r>
          </w:p>
          <w:p w:rsidR="00D05B7A" w:rsidRPr="00DA7817" w:rsidRDefault="00D05B7A" w:rsidP="00DD1AAC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right" w:pos="3997"/>
                <w:tab w:val="left" w:pos="4820"/>
              </w:tabs>
              <w:spacing w:after="80"/>
              <w:ind w:left="567" w:hanging="567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DD1AAC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167E03" w:rsidRPr="00DA7817" w:rsidRDefault="00167E03" w:rsidP="00242AF9">
            <w:pPr>
              <w:tabs>
                <w:tab w:val="clear" w:pos="454"/>
                <w:tab w:val="clear" w:pos="851"/>
                <w:tab w:val="left" w:pos="567"/>
                <w:tab w:val="left" w:pos="1701"/>
                <w:tab w:val="left" w:pos="4820"/>
              </w:tabs>
              <w:spacing w:after="80"/>
              <w:ind w:left="567" w:hanging="567"/>
              <w:rPr>
                <w:rFonts w:ascii="Century Gothic" w:hAnsi="Century Gothic"/>
                <w:sz w:val="16"/>
                <w:szCs w:val="16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560E89" w:rsidRPr="00DA7817">
              <w:rPr>
                <w:rFonts w:ascii="Century Gothic" w:hAnsi="Century Gothic"/>
                <w:sz w:val="16"/>
                <w:szCs w:val="16"/>
              </w:rPr>
              <w:t>h</w:t>
            </w:r>
            <w:r w:rsidRPr="00DA7817">
              <w:rPr>
                <w:rFonts w:ascii="Century Gothic" w:hAnsi="Century Gothic"/>
                <w:sz w:val="16"/>
                <w:szCs w:val="16"/>
              </w:rPr>
              <w:t>eutige Rechtsform</w:t>
            </w:r>
          </w:p>
          <w:p w:rsidR="00167E03" w:rsidRPr="00DA7817" w:rsidRDefault="00167E03" w:rsidP="00DD1AAC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right" w:pos="3997"/>
                <w:tab w:val="left" w:pos="4820"/>
              </w:tabs>
              <w:spacing w:after="240"/>
              <w:ind w:left="567" w:hanging="567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DD1AAC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shd w:val="clear" w:color="auto" w:fill="F2F2F2"/>
          </w:tcPr>
          <w:p w:rsidR="00D05B7A" w:rsidRPr="00DA7817" w:rsidRDefault="00D05B7A" w:rsidP="00CD091A">
            <w:pPr>
              <w:tabs>
                <w:tab w:val="clear" w:pos="454"/>
                <w:tab w:val="left" w:pos="1701"/>
                <w:tab w:val="left" w:pos="4820"/>
              </w:tabs>
              <w:spacing w:after="8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color w:val="A6A6A6"/>
                <w:sz w:val="16"/>
                <w:szCs w:val="16"/>
              </w:rPr>
              <w:t>leer lassen</w:t>
            </w:r>
          </w:p>
        </w:tc>
      </w:tr>
      <w:tr w:rsidR="00D05B7A" w:rsidRPr="00DA7817" w:rsidTr="0027704E">
        <w:tc>
          <w:tcPr>
            <w:tcW w:w="7441" w:type="dxa"/>
          </w:tcPr>
          <w:p w:rsidR="00D05B7A" w:rsidRPr="00DA7817" w:rsidRDefault="00D05B7A" w:rsidP="000D28F2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left" w:pos="2268"/>
                <w:tab w:val="left" w:pos="3261"/>
                <w:tab w:val="left" w:pos="5245"/>
              </w:tabs>
              <w:spacing w:after="240"/>
              <w:ind w:left="567" w:hanging="567"/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sz w:val="16"/>
                <w:szCs w:val="16"/>
              </w:rPr>
              <w:t>1.3</w:t>
            </w:r>
            <w:r w:rsidRPr="00DA7817">
              <w:rPr>
                <w:rFonts w:ascii="Century Gothic" w:hAnsi="Century Gothic"/>
                <w:b/>
                <w:sz w:val="16"/>
                <w:szCs w:val="16"/>
              </w:rPr>
              <w:tab/>
              <w:t>Alter und Ausbildung der InhaberIn</w:t>
            </w:r>
            <w:r w:rsidR="002C354F">
              <w:rPr>
                <w:rFonts w:ascii="Century Gothic" w:hAnsi="Century Gothic"/>
                <w:b/>
                <w:sz w:val="16"/>
                <w:szCs w:val="16"/>
              </w:rPr>
              <w:t>nen</w:t>
            </w:r>
            <w:r w:rsidRPr="00DA7817">
              <w:rPr>
                <w:rFonts w:ascii="Century Gothic" w:hAnsi="Century Gothic"/>
                <w:b/>
                <w:sz w:val="16"/>
                <w:szCs w:val="16"/>
              </w:rPr>
              <w:t xml:space="preserve"> und </w:t>
            </w:r>
            <w:proofErr w:type="spellStart"/>
            <w:r w:rsidRPr="00DA7817">
              <w:rPr>
                <w:rFonts w:ascii="Century Gothic" w:hAnsi="Century Gothic"/>
                <w:b/>
                <w:sz w:val="16"/>
                <w:szCs w:val="16"/>
              </w:rPr>
              <w:t>ProjektleiterInnen</w:t>
            </w:r>
            <w:proofErr w:type="spellEnd"/>
            <w:r w:rsidRPr="00DA7817"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  <w:p w:rsidR="00D05B7A" w:rsidRPr="00DA7817" w:rsidRDefault="00D05B7A" w:rsidP="00242AF9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right" w:pos="2127"/>
                <w:tab w:val="left" w:pos="2410"/>
                <w:tab w:val="right" w:pos="3084"/>
                <w:tab w:val="left" w:pos="3261"/>
                <w:tab w:val="right" w:pos="5072"/>
                <w:tab w:val="left" w:pos="5245"/>
                <w:tab w:val="left" w:pos="5387"/>
                <w:tab w:val="right" w:pos="6804"/>
              </w:tabs>
              <w:spacing w:after="80"/>
              <w:ind w:left="567" w:hanging="567"/>
              <w:rPr>
                <w:rFonts w:ascii="Century Gothic" w:hAnsi="Century Gothic"/>
                <w:sz w:val="16"/>
                <w:szCs w:val="16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  <w:t>Name</w:t>
            </w: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</w:rPr>
              <w:t>Alter</w:t>
            </w: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</w:rPr>
              <w:t>Ausbildung</w:t>
            </w: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</w:rPr>
              <w:t>Funktion im Betrieb</w:t>
            </w:r>
          </w:p>
          <w:p w:rsidR="00D05B7A" w:rsidRPr="00DA7817" w:rsidRDefault="00D05B7A" w:rsidP="005E369F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right" w:pos="2127"/>
                <w:tab w:val="left" w:pos="2410"/>
                <w:tab w:val="right" w:pos="2977"/>
                <w:tab w:val="left" w:pos="3261"/>
                <w:tab w:val="right" w:pos="5072"/>
                <w:tab w:val="left" w:pos="5245"/>
                <w:tab w:val="right" w:pos="7088"/>
              </w:tabs>
              <w:spacing w:after="80"/>
              <w:ind w:left="567" w:hanging="567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D05B7A" w:rsidRPr="00DA7817" w:rsidRDefault="00D05B7A" w:rsidP="005E369F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right" w:pos="2127"/>
                <w:tab w:val="left" w:pos="2410"/>
                <w:tab w:val="right" w:pos="2977"/>
                <w:tab w:val="left" w:pos="3261"/>
                <w:tab w:val="right" w:pos="5072"/>
                <w:tab w:val="left" w:pos="5245"/>
                <w:tab w:val="right" w:pos="7088"/>
              </w:tabs>
              <w:spacing w:after="80"/>
              <w:ind w:left="567" w:hanging="567"/>
              <w:rPr>
                <w:rFonts w:ascii="Century Gothic" w:hAnsi="Century Gothic"/>
                <w:sz w:val="16"/>
                <w:szCs w:val="16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D05B7A" w:rsidRPr="00DA7817" w:rsidRDefault="00D05B7A" w:rsidP="0027704E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right" w:pos="2127"/>
                <w:tab w:val="left" w:pos="2410"/>
                <w:tab w:val="right" w:pos="2977"/>
                <w:tab w:val="left" w:pos="3261"/>
                <w:tab w:val="right" w:pos="5072"/>
                <w:tab w:val="left" w:pos="5245"/>
                <w:tab w:val="right" w:pos="7088"/>
              </w:tabs>
              <w:spacing w:after="240"/>
              <w:ind w:left="567" w:hanging="567"/>
              <w:rPr>
                <w:rFonts w:ascii="Century Gothic" w:hAnsi="Century Gothic"/>
                <w:sz w:val="16"/>
                <w:szCs w:val="16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shd w:val="clear" w:color="auto" w:fill="F2F2F2"/>
          </w:tcPr>
          <w:p w:rsidR="00D05B7A" w:rsidRPr="00DA7817" w:rsidRDefault="00D05B7A" w:rsidP="00CD091A">
            <w:pPr>
              <w:tabs>
                <w:tab w:val="clear" w:pos="454"/>
                <w:tab w:val="left" w:pos="1701"/>
                <w:tab w:val="left" w:pos="4820"/>
              </w:tabs>
              <w:spacing w:after="8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color w:val="A6A6A6"/>
                <w:sz w:val="16"/>
                <w:szCs w:val="16"/>
              </w:rPr>
              <w:t>leer lassen</w:t>
            </w:r>
          </w:p>
        </w:tc>
      </w:tr>
      <w:tr w:rsidR="00D05B7A" w:rsidRPr="00DA7817" w:rsidTr="0027704E">
        <w:tc>
          <w:tcPr>
            <w:tcW w:w="7441" w:type="dxa"/>
          </w:tcPr>
          <w:p w:rsidR="00D05B7A" w:rsidRPr="00DA7817" w:rsidRDefault="00D05B7A" w:rsidP="000D28F2">
            <w:pPr>
              <w:tabs>
                <w:tab w:val="clear" w:pos="454"/>
                <w:tab w:val="clear" w:pos="851"/>
                <w:tab w:val="left" w:pos="567"/>
                <w:tab w:val="left" w:pos="1701"/>
                <w:tab w:val="left" w:pos="4820"/>
              </w:tabs>
              <w:spacing w:after="240"/>
              <w:ind w:left="567" w:hanging="567"/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sz w:val="16"/>
                <w:szCs w:val="16"/>
              </w:rPr>
              <w:t>1.4</w:t>
            </w:r>
            <w:r w:rsidRPr="00DA7817">
              <w:rPr>
                <w:rFonts w:ascii="Century Gothic" w:hAnsi="Century Gothic"/>
                <w:b/>
                <w:sz w:val="16"/>
                <w:szCs w:val="16"/>
              </w:rPr>
              <w:tab/>
              <w:t xml:space="preserve">Alter und Ausbildung zu den für den Projektwettbewerb vorgesehenen </w:t>
            </w:r>
            <w:r w:rsidR="00DA7817">
              <w:rPr>
                <w:rFonts w:ascii="Century Gothic" w:hAnsi="Century Gothic"/>
                <w:b/>
                <w:sz w:val="16"/>
                <w:szCs w:val="16"/>
              </w:rPr>
              <w:tab/>
            </w:r>
            <w:r w:rsidR="00DA7817">
              <w:rPr>
                <w:rFonts w:ascii="Century Gothic" w:hAnsi="Century Gothic"/>
                <w:b/>
                <w:sz w:val="16"/>
                <w:szCs w:val="16"/>
              </w:rPr>
              <w:br/>
            </w:r>
            <w:r w:rsidRPr="00DA7817">
              <w:rPr>
                <w:rFonts w:ascii="Century Gothic" w:hAnsi="Century Gothic"/>
                <w:b/>
                <w:sz w:val="16"/>
                <w:szCs w:val="16"/>
              </w:rPr>
              <w:t>Schlüsselpersonen:</w:t>
            </w:r>
          </w:p>
          <w:p w:rsidR="00D05B7A" w:rsidRPr="00DA7817" w:rsidRDefault="00D05B7A" w:rsidP="00013ACD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left" w:pos="2410"/>
                <w:tab w:val="left" w:pos="3261"/>
                <w:tab w:val="left" w:pos="5245"/>
              </w:tabs>
              <w:spacing w:after="80"/>
              <w:ind w:left="567" w:hanging="567"/>
              <w:rPr>
                <w:rFonts w:ascii="Century Gothic" w:hAnsi="Century Gothic"/>
                <w:sz w:val="16"/>
                <w:szCs w:val="16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  <w:t>Name</w:t>
            </w:r>
            <w:r w:rsidR="00862816">
              <w:rPr>
                <w:rFonts w:ascii="Century Gothic" w:hAnsi="Century Gothic"/>
                <w:sz w:val="16"/>
                <w:szCs w:val="16"/>
              </w:rPr>
              <w:t xml:space="preserve"> Projektleiter</w:t>
            </w:r>
            <w:r w:rsidRPr="00DA7817">
              <w:rPr>
                <w:rFonts w:ascii="Century Gothic" w:hAnsi="Century Gothic"/>
                <w:sz w:val="16"/>
                <w:szCs w:val="16"/>
              </w:rPr>
              <w:tab/>
              <w:t>Alter</w:t>
            </w:r>
            <w:r w:rsidRPr="00DA7817">
              <w:rPr>
                <w:rFonts w:ascii="Century Gothic" w:hAnsi="Century Gothic"/>
                <w:sz w:val="16"/>
                <w:szCs w:val="16"/>
              </w:rPr>
              <w:tab/>
              <w:t>Ausbildung</w:t>
            </w:r>
            <w:r w:rsidRPr="00DA7817">
              <w:rPr>
                <w:rFonts w:ascii="Century Gothic" w:hAnsi="Century Gothic"/>
                <w:sz w:val="16"/>
                <w:szCs w:val="16"/>
              </w:rPr>
              <w:tab/>
              <w:t>Funktion im Betrieb</w:t>
            </w:r>
          </w:p>
          <w:p w:rsidR="00242AF9" w:rsidRPr="00DA7817" w:rsidRDefault="00D05B7A" w:rsidP="005E369F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right" w:pos="2127"/>
                <w:tab w:val="left" w:pos="2410"/>
                <w:tab w:val="right" w:pos="2977"/>
                <w:tab w:val="left" w:pos="3261"/>
                <w:tab w:val="right" w:pos="5072"/>
                <w:tab w:val="left" w:pos="5245"/>
                <w:tab w:val="right" w:pos="7088"/>
              </w:tabs>
              <w:spacing w:after="80"/>
              <w:ind w:left="567" w:hanging="567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862816" w:rsidRPr="00DA7817" w:rsidRDefault="00242AF9" w:rsidP="00862816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left" w:pos="2410"/>
                <w:tab w:val="left" w:pos="3261"/>
                <w:tab w:val="left" w:pos="5245"/>
              </w:tabs>
              <w:spacing w:after="80"/>
              <w:ind w:left="567" w:hanging="567"/>
              <w:rPr>
                <w:rFonts w:ascii="Century Gothic" w:hAnsi="Century Gothic"/>
                <w:sz w:val="16"/>
                <w:szCs w:val="16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862816" w:rsidRPr="00DA7817">
              <w:rPr>
                <w:rFonts w:ascii="Century Gothic" w:hAnsi="Century Gothic"/>
                <w:sz w:val="16"/>
                <w:szCs w:val="16"/>
              </w:rPr>
              <w:t>Name</w:t>
            </w:r>
            <w:r w:rsidR="00862816">
              <w:rPr>
                <w:rFonts w:ascii="Century Gothic" w:hAnsi="Century Gothic"/>
                <w:sz w:val="16"/>
                <w:szCs w:val="16"/>
              </w:rPr>
              <w:t xml:space="preserve"> Projektleiter</w:t>
            </w:r>
            <w:r w:rsidR="00862816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 w:rsidR="00862816">
              <w:rPr>
                <w:rFonts w:ascii="Century Gothic" w:hAnsi="Century Gothic"/>
                <w:sz w:val="16"/>
                <w:szCs w:val="16"/>
              </w:rPr>
              <w:t>Stv</w:t>
            </w:r>
            <w:proofErr w:type="spellEnd"/>
            <w:r w:rsidR="00862816">
              <w:rPr>
                <w:rFonts w:ascii="Century Gothic" w:hAnsi="Century Gothic"/>
                <w:sz w:val="16"/>
                <w:szCs w:val="16"/>
              </w:rPr>
              <w:t>.</w:t>
            </w:r>
            <w:r w:rsidR="00862816" w:rsidRPr="00DA7817">
              <w:rPr>
                <w:rFonts w:ascii="Century Gothic" w:hAnsi="Century Gothic"/>
                <w:sz w:val="16"/>
                <w:szCs w:val="16"/>
              </w:rPr>
              <w:tab/>
              <w:t>Alter</w:t>
            </w:r>
            <w:r w:rsidR="00862816" w:rsidRPr="00DA7817">
              <w:rPr>
                <w:rFonts w:ascii="Century Gothic" w:hAnsi="Century Gothic"/>
                <w:sz w:val="16"/>
                <w:szCs w:val="16"/>
              </w:rPr>
              <w:tab/>
              <w:t>Ausbildung</w:t>
            </w:r>
            <w:r w:rsidR="00862816" w:rsidRPr="00DA7817">
              <w:rPr>
                <w:rFonts w:ascii="Century Gothic" w:hAnsi="Century Gothic"/>
                <w:sz w:val="16"/>
                <w:szCs w:val="16"/>
              </w:rPr>
              <w:tab/>
              <w:t>Funktion im Betrieb</w:t>
            </w:r>
          </w:p>
          <w:p w:rsidR="00D05B7A" w:rsidRPr="00DA7817" w:rsidRDefault="00242AF9" w:rsidP="005E369F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right" w:pos="2127"/>
                <w:tab w:val="left" w:pos="2410"/>
                <w:tab w:val="right" w:pos="2977"/>
                <w:tab w:val="left" w:pos="3261"/>
                <w:tab w:val="right" w:pos="5072"/>
                <w:tab w:val="left" w:pos="5245"/>
                <w:tab w:val="right" w:pos="7088"/>
              </w:tabs>
              <w:spacing w:after="240"/>
              <w:ind w:left="567" w:hanging="567"/>
              <w:rPr>
                <w:rFonts w:ascii="Century Gothic" w:hAnsi="Century Gothic"/>
                <w:sz w:val="16"/>
                <w:szCs w:val="16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shd w:val="clear" w:color="auto" w:fill="F2F2F2"/>
          </w:tcPr>
          <w:p w:rsidR="00D05B7A" w:rsidRPr="00DA7817" w:rsidRDefault="00D05B7A" w:rsidP="00CD091A">
            <w:pPr>
              <w:tabs>
                <w:tab w:val="clear" w:pos="454"/>
                <w:tab w:val="left" w:pos="1701"/>
                <w:tab w:val="left" w:pos="4820"/>
              </w:tabs>
              <w:spacing w:after="80"/>
              <w:jc w:val="center"/>
              <w:rPr>
                <w:rFonts w:ascii="Century Gothic" w:hAnsi="Century Gothic"/>
                <w:b/>
                <w:color w:val="A6A6A6"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color w:val="A6A6A6"/>
                <w:sz w:val="16"/>
                <w:szCs w:val="16"/>
              </w:rPr>
              <w:t>leer lassen</w:t>
            </w:r>
          </w:p>
        </w:tc>
      </w:tr>
    </w:tbl>
    <w:p w:rsidR="00E911D1" w:rsidRDefault="00E911D1" w:rsidP="002C354F">
      <w:pPr>
        <w:tabs>
          <w:tab w:val="clear" w:pos="454"/>
          <w:tab w:val="clear" w:pos="851"/>
          <w:tab w:val="clear" w:pos="1304"/>
          <w:tab w:val="left" w:pos="652"/>
        </w:tabs>
        <w:rPr>
          <w:rFonts w:ascii="Century Gothic" w:hAnsi="Century Gothic"/>
          <w:sz w:val="20"/>
        </w:rPr>
      </w:pPr>
    </w:p>
    <w:p w:rsidR="004E6F74" w:rsidRDefault="004E6F74" w:rsidP="002C354F">
      <w:pPr>
        <w:tabs>
          <w:tab w:val="clear" w:pos="454"/>
          <w:tab w:val="clear" w:pos="851"/>
          <w:tab w:val="clear" w:pos="1304"/>
          <w:tab w:val="left" w:pos="652"/>
        </w:tabs>
        <w:rPr>
          <w:rFonts w:ascii="Century Gothic" w:hAnsi="Century Gothic"/>
          <w:sz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70" w:type="dxa"/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268"/>
      </w:tblGrid>
      <w:tr w:rsidR="001812A4" w:rsidRPr="00DA7817" w:rsidTr="0084227D">
        <w:tc>
          <w:tcPr>
            <w:tcW w:w="7441" w:type="dxa"/>
          </w:tcPr>
          <w:p w:rsidR="001812A4" w:rsidRPr="00DA7817" w:rsidRDefault="001812A4" w:rsidP="000D28F2">
            <w:pPr>
              <w:tabs>
                <w:tab w:val="clear" w:pos="454"/>
                <w:tab w:val="clear" w:pos="851"/>
                <w:tab w:val="left" w:pos="567"/>
                <w:tab w:val="left" w:pos="1701"/>
                <w:tab w:val="left" w:pos="4820"/>
              </w:tabs>
              <w:spacing w:after="240"/>
              <w:ind w:left="567" w:hanging="567"/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sz w:val="16"/>
                <w:szCs w:val="16"/>
              </w:rPr>
              <w:t>1.</w:t>
            </w:r>
            <w:r w:rsidR="00600549" w:rsidRPr="00DA7817">
              <w:rPr>
                <w:rFonts w:ascii="Century Gothic" w:hAnsi="Century Gothic"/>
                <w:b/>
                <w:sz w:val="16"/>
                <w:szCs w:val="16"/>
              </w:rPr>
              <w:t>5</w:t>
            </w:r>
            <w:r w:rsidRPr="00DA7817">
              <w:rPr>
                <w:rFonts w:ascii="Century Gothic" w:hAnsi="Century Gothic"/>
                <w:b/>
                <w:sz w:val="16"/>
                <w:szCs w:val="16"/>
              </w:rPr>
              <w:tab/>
              <w:t>Personalbestand des Unternehmens</w:t>
            </w:r>
          </w:p>
          <w:p w:rsidR="001812A4" w:rsidRPr="00DA7817" w:rsidRDefault="001812A4" w:rsidP="000D28F2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left" w:pos="2552"/>
                <w:tab w:val="left" w:pos="3261"/>
                <w:tab w:val="left" w:pos="5387"/>
              </w:tabs>
              <w:spacing w:after="120"/>
              <w:ind w:left="567" w:hanging="567"/>
              <w:rPr>
                <w:rFonts w:ascii="Century Gothic" w:hAnsi="Century Gothic" w:cs="Arial"/>
                <w:sz w:val="16"/>
                <w:szCs w:val="16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  <w:t>(</w:t>
            </w:r>
            <w:r w:rsidRPr="00DA7817">
              <w:rPr>
                <w:rFonts w:ascii="Century Gothic" w:hAnsi="Century Gothic" w:cs="Arial"/>
                <w:sz w:val="16"/>
                <w:szCs w:val="16"/>
              </w:rPr>
              <w:t>Organigramm der Firma, respektive der ARGE auf separatem Blatt darstellen)</w:t>
            </w:r>
          </w:p>
          <w:tbl>
            <w:tblPr>
              <w:tblW w:w="0" w:type="auto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57"/>
              <w:gridCol w:w="1417"/>
            </w:tblGrid>
            <w:tr w:rsidR="005E369F" w:rsidRPr="00DA7817" w:rsidTr="006313CF">
              <w:tc>
                <w:tcPr>
                  <w:tcW w:w="495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ind w:left="851" w:hanging="851"/>
                    <w:jc w:val="left"/>
                    <w:rPr>
                      <w:rFonts w:ascii="Century Gothic" w:hAnsi="Century Gothic"/>
                      <w:b/>
                      <w:sz w:val="16"/>
                      <w:szCs w:val="16"/>
                    </w:rPr>
                  </w:pPr>
                  <w:r w:rsidRPr="00DA7817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Ausbildung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ind w:left="851" w:hanging="851"/>
                    <w:jc w:val="left"/>
                    <w:rPr>
                      <w:rFonts w:ascii="Century Gothic" w:hAnsi="Century Gothic"/>
                      <w:b/>
                      <w:sz w:val="16"/>
                      <w:szCs w:val="16"/>
                    </w:rPr>
                  </w:pPr>
                  <w:r w:rsidRPr="00DA7817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Anzahl</w:t>
                  </w:r>
                </w:p>
              </w:tc>
            </w:tr>
            <w:tr w:rsidR="005E369F" w:rsidRPr="00DA7817" w:rsidTr="006313CF">
              <w:tc>
                <w:tcPr>
                  <w:tcW w:w="495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clear" w:pos="851"/>
                      <w:tab w:val="left" w:pos="0"/>
                      <w:tab w:val="left" w:pos="1701"/>
                      <w:tab w:val="left" w:pos="4820"/>
                    </w:tabs>
                    <w:spacing w:after="80"/>
                    <w:jc w:val="left"/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DA7817">
                    <w:rPr>
                      <w:rFonts w:ascii="Century Gothic" w:hAnsi="Century Gothic"/>
                      <w:sz w:val="16"/>
                      <w:szCs w:val="16"/>
                    </w:rPr>
                    <w:t>Mit Hochschulausbildung (ETH, Uni, FH)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rPr>
                      <w:rFonts w:ascii="Century Gothic" w:hAnsi="Century Gothic"/>
                      <w:b/>
                      <w:color w:val="A6A6A6"/>
                      <w:sz w:val="16"/>
                      <w:szCs w:val="16"/>
                    </w:rPr>
                  </w:pPr>
                </w:p>
              </w:tc>
            </w:tr>
            <w:tr w:rsidR="005E369F" w:rsidRPr="00DA7817" w:rsidTr="006313CF">
              <w:tc>
                <w:tcPr>
                  <w:tcW w:w="495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ind w:left="851" w:hanging="851"/>
                    <w:jc w:val="left"/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DA7817">
                    <w:rPr>
                      <w:rFonts w:ascii="Century Gothic" w:hAnsi="Century Gothic"/>
                      <w:sz w:val="16"/>
                      <w:szCs w:val="16"/>
                    </w:rPr>
                    <w:t>Mit technischer Ausbildung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rPr>
                      <w:rFonts w:ascii="Century Gothic" w:hAnsi="Century Gothic"/>
                      <w:b/>
                      <w:color w:val="A6A6A6"/>
                      <w:sz w:val="16"/>
                      <w:szCs w:val="16"/>
                    </w:rPr>
                  </w:pPr>
                </w:p>
              </w:tc>
            </w:tr>
            <w:tr w:rsidR="005E369F" w:rsidRPr="00DA7817" w:rsidTr="006313CF">
              <w:tc>
                <w:tcPr>
                  <w:tcW w:w="495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ind w:left="851" w:hanging="851"/>
                    <w:jc w:val="left"/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DA7817">
                    <w:rPr>
                      <w:rFonts w:ascii="Century Gothic" w:hAnsi="Century Gothic"/>
                      <w:sz w:val="16"/>
                      <w:szCs w:val="16"/>
                    </w:rPr>
                    <w:t>Zeichner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rPr>
                      <w:rFonts w:ascii="Century Gothic" w:hAnsi="Century Gothic"/>
                      <w:b/>
                      <w:color w:val="A6A6A6"/>
                      <w:sz w:val="16"/>
                      <w:szCs w:val="16"/>
                    </w:rPr>
                  </w:pPr>
                </w:p>
              </w:tc>
            </w:tr>
            <w:tr w:rsidR="005E369F" w:rsidRPr="00DA7817" w:rsidTr="006313CF">
              <w:tc>
                <w:tcPr>
                  <w:tcW w:w="495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ind w:left="851" w:hanging="851"/>
                    <w:jc w:val="left"/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DA7817">
                    <w:rPr>
                      <w:rFonts w:ascii="Century Gothic" w:hAnsi="Century Gothic"/>
                      <w:sz w:val="16"/>
                      <w:szCs w:val="16"/>
                    </w:rPr>
                    <w:t>Administration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rPr>
                      <w:rFonts w:ascii="Century Gothic" w:hAnsi="Century Gothic"/>
                      <w:b/>
                      <w:color w:val="A6A6A6"/>
                      <w:sz w:val="16"/>
                      <w:szCs w:val="16"/>
                    </w:rPr>
                  </w:pPr>
                </w:p>
              </w:tc>
            </w:tr>
            <w:tr w:rsidR="005E369F" w:rsidRPr="00DA7817" w:rsidTr="006313CF">
              <w:tc>
                <w:tcPr>
                  <w:tcW w:w="495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ind w:left="851" w:hanging="851"/>
                    <w:jc w:val="left"/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DA7817">
                    <w:rPr>
                      <w:rFonts w:ascii="Century Gothic" w:hAnsi="Century Gothic"/>
                      <w:sz w:val="16"/>
                      <w:szCs w:val="16"/>
                    </w:rPr>
                    <w:t>Lernende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rPr>
                      <w:rFonts w:ascii="Century Gothic" w:hAnsi="Century Gothic"/>
                      <w:b/>
                      <w:color w:val="A6A6A6"/>
                      <w:sz w:val="16"/>
                      <w:szCs w:val="16"/>
                    </w:rPr>
                  </w:pPr>
                </w:p>
              </w:tc>
            </w:tr>
            <w:tr w:rsidR="005E369F" w:rsidRPr="00DA7817" w:rsidTr="006313CF">
              <w:tc>
                <w:tcPr>
                  <w:tcW w:w="495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ind w:left="851" w:hanging="851"/>
                    <w:jc w:val="left"/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DA7817">
                    <w:rPr>
                      <w:rFonts w:ascii="Century Gothic" w:hAnsi="Century Gothic"/>
                      <w:sz w:val="16"/>
                      <w:szCs w:val="16"/>
                    </w:rPr>
                    <w:t>andere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rPr>
                      <w:rFonts w:ascii="Century Gothic" w:hAnsi="Century Gothic"/>
                      <w:b/>
                      <w:color w:val="A6A6A6"/>
                      <w:sz w:val="16"/>
                      <w:szCs w:val="16"/>
                    </w:rPr>
                  </w:pPr>
                </w:p>
              </w:tc>
            </w:tr>
            <w:tr w:rsidR="005E369F" w:rsidRPr="00DA7817" w:rsidTr="006313CF">
              <w:tc>
                <w:tcPr>
                  <w:tcW w:w="495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ind w:left="851" w:hanging="851"/>
                    <w:jc w:val="left"/>
                    <w:rPr>
                      <w:rFonts w:ascii="Century Gothic" w:hAnsi="Century Gothic"/>
                      <w:b/>
                      <w:sz w:val="16"/>
                      <w:szCs w:val="16"/>
                    </w:rPr>
                  </w:pPr>
                  <w:r w:rsidRPr="00DA7817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TOTAL Mitarbeitende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E369F" w:rsidRPr="00DA7817" w:rsidRDefault="005E369F" w:rsidP="006313CF">
                  <w:pPr>
                    <w:tabs>
                      <w:tab w:val="clear" w:pos="454"/>
                      <w:tab w:val="left" w:pos="1701"/>
                      <w:tab w:val="left" w:pos="4820"/>
                    </w:tabs>
                    <w:spacing w:after="80"/>
                    <w:rPr>
                      <w:rFonts w:ascii="Century Gothic" w:hAnsi="Century Gothic"/>
                      <w:b/>
                      <w:color w:val="A6A6A6"/>
                      <w:sz w:val="16"/>
                      <w:szCs w:val="16"/>
                    </w:rPr>
                  </w:pPr>
                </w:p>
              </w:tc>
            </w:tr>
          </w:tbl>
          <w:p w:rsidR="005E369F" w:rsidRPr="00DA7817" w:rsidRDefault="005E369F" w:rsidP="000D28F2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left" w:pos="2552"/>
                <w:tab w:val="left" w:pos="3261"/>
                <w:tab w:val="left" w:pos="5387"/>
              </w:tabs>
              <w:spacing w:before="0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2F2F2"/>
          </w:tcPr>
          <w:p w:rsidR="001812A4" w:rsidRPr="00DA7817" w:rsidRDefault="001812A4" w:rsidP="00CD091A">
            <w:pPr>
              <w:tabs>
                <w:tab w:val="left" w:pos="1701"/>
                <w:tab w:val="left" w:pos="4820"/>
              </w:tabs>
              <w:spacing w:after="80"/>
              <w:jc w:val="center"/>
              <w:rPr>
                <w:rFonts w:ascii="Century Gothic" w:hAnsi="Century Gothic"/>
                <w:b/>
                <w:color w:val="A6A6A6"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color w:val="A6A6A6"/>
                <w:sz w:val="16"/>
                <w:szCs w:val="16"/>
              </w:rPr>
              <w:t>leer lassen</w:t>
            </w:r>
          </w:p>
        </w:tc>
      </w:tr>
      <w:tr w:rsidR="001812A4" w:rsidRPr="00DA7817" w:rsidTr="0084227D">
        <w:tc>
          <w:tcPr>
            <w:tcW w:w="7441" w:type="dxa"/>
          </w:tcPr>
          <w:p w:rsidR="001812A4" w:rsidRPr="00DA7817" w:rsidRDefault="001812A4" w:rsidP="000D28F2">
            <w:pPr>
              <w:tabs>
                <w:tab w:val="clear" w:pos="454"/>
                <w:tab w:val="clear" w:pos="851"/>
                <w:tab w:val="left" w:pos="567"/>
                <w:tab w:val="left" w:pos="1701"/>
                <w:tab w:val="left" w:pos="4820"/>
              </w:tabs>
              <w:spacing w:after="240"/>
              <w:ind w:left="567" w:hanging="567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sz w:val="16"/>
                <w:szCs w:val="16"/>
              </w:rPr>
              <w:t>1.6</w:t>
            </w:r>
            <w:r w:rsidRPr="00DA7817">
              <w:rPr>
                <w:rFonts w:ascii="Century Gothic" w:hAnsi="Century Gothic"/>
                <w:b/>
                <w:sz w:val="16"/>
                <w:szCs w:val="16"/>
              </w:rPr>
              <w:tab/>
              <w:t>QS-Zertifikat des Unternehmens</w:t>
            </w:r>
          </w:p>
          <w:p w:rsidR="001812A4" w:rsidRPr="00DA7817" w:rsidRDefault="001812A4" w:rsidP="000D28F2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right" w:pos="7088"/>
              </w:tabs>
              <w:spacing w:after="240"/>
              <w:ind w:left="567" w:hanging="567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DD1AAC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shd w:val="clear" w:color="auto" w:fill="F2F2F2"/>
          </w:tcPr>
          <w:p w:rsidR="001812A4" w:rsidRPr="00DA7817" w:rsidRDefault="001812A4" w:rsidP="00CD091A">
            <w:pPr>
              <w:tabs>
                <w:tab w:val="clear" w:pos="454"/>
                <w:tab w:val="left" w:pos="1701"/>
                <w:tab w:val="left" w:pos="4820"/>
              </w:tabs>
              <w:spacing w:after="8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color w:val="A6A6A6"/>
                <w:sz w:val="16"/>
                <w:szCs w:val="16"/>
              </w:rPr>
              <w:t>leer lassen</w:t>
            </w:r>
          </w:p>
        </w:tc>
      </w:tr>
      <w:tr w:rsidR="001812A4" w:rsidRPr="00DA7817" w:rsidTr="0084227D">
        <w:tc>
          <w:tcPr>
            <w:tcW w:w="7441" w:type="dxa"/>
          </w:tcPr>
          <w:p w:rsidR="001812A4" w:rsidRPr="00DA7817" w:rsidRDefault="001812A4" w:rsidP="000D28F2">
            <w:pPr>
              <w:tabs>
                <w:tab w:val="clear" w:pos="454"/>
                <w:tab w:val="clear" w:pos="851"/>
                <w:tab w:val="left" w:pos="567"/>
                <w:tab w:val="left" w:pos="1701"/>
                <w:tab w:val="left" w:pos="4820"/>
              </w:tabs>
              <w:spacing w:after="240"/>
              <w:ind w:left="567" w:hanging="567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sz w:val="16"/>
                <w:szCs w:val="16"/>
              </w:rPr>
              <w:t>1.</w:t>
            </w:r>
            <w:r w:rsidR="00600549" w:rsidRPr="00DA7817">
              <w:rPr>
                <w:rFonts w:ascii="Century Gothic" w:hAnsi="Century Gothic"/>
                <w:b/>
                <w:sz w:val="16"/>
                <w:szCs w:val="16"/>
              </w:rPr>
              <w:t>7</w:t>
            </w:r>
            <w:r w:rsidRPr="00DA7817">
              <w:rPr>
                <w:rFonts w:ascii="Century Gothic" w:hAnsi="Century Gothic"/>
                <w:b/>
                <w:sz w:val="16"/>
                <w:szCs w:val="16"/>
              </w:rPr>
              <w:tab/>
              <w:t>Berufliche Mitgliedschaften (Fachverbände) des Büros:</w:t>
            </w:r>
          </w:p>
          <w:p w:rsidR="001812A4" w:rsidRPr="00DA7817" w:rsidRDefault="00DD1AAC" w:rsidP="000D28F2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right" w:pos="7088"/>
              </w:tabs>
              <w:spacing w:after="240"/>
              <w:ind w:left="567" w:hanging="567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shd w:val="clear" w:color="auto" w:fill="F2F2F2"/>
          </w:tcPr>
          <w:p w:rsidR="001812A4" w:rsidRPr="00DA7817" w:rsidRDefault="001812A4" w:rsidP="00CD091A">
            <w:pPr>
              <w:tabs>
                <w:tab w:val="clear" w:pos="454"/>
                <w:tab w:val="left" w:pos="1701"/>
                <w:tab w:val="left" w:pos="4820"/>
              </w:tabs>
              <w:spacing w:after="80"/>
              <w:jc w:val="center"/>
              <w:rPr>
                <w:rFonts w:ascii="Century Gothic" w:hAnsi="Century Gothic"/>
                <w:b/>
                <w:color w:val="A6A6A6"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color w:val="A6A6A6"/>
                <w:sz w:val="16"/>
                <w:szCs w:val="16"/>
              </w:rPr>
              <w:t>leer lassen</w:t>
            </w:r>
          </w:p>
        </w:tc>
      </w:tr>
      <w:tr w:rsidR="00D05B7A" w:rsidRPr="00DA7817" w:rsidTr="0084227D">
        <w:tc>
          <w:tcPr>
            <w:tcW w:w="7441" w:type="dxa"/>
          </w:tcPr>
          <w:p w:rsidR="00D05B7A" w:rsidRPr="00DA7817" w:rsidRDefault="00600549" w:rsidP="000D28F2">
            <w:pPr>
              <w:tabs>
                <w:tab w:val="clear" w:pos="454"/>
                <w:tab w:val="clear" w:pos="851"/>
                <w:tab w:val="left" w:pos="567"/>
                <w:tab w:val="left" w:pos="1701"/>
                <w:tab w:val="left" w:pos="4820"/>
              </w:tabs>
              <w:spacing w:after="240"/>
              <w:ind w:left="567" w:hanging="567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sz w:val="16"/>
                <w:szCs w:val="16"/>
              </w:rPr>
              <w:t>1.8</w:t>
            </w:r>
            <w:r w:rsidR="00D05B7A" w:rsidRPr="00DA7817">
              <w:rPr>
                <w:rFonts w:ascii="Century Gothic" w:hAnsi="Century Gothic"/>
                <w:b/>
                <w:sz w:val="16"/>
                <w:szCs w:val="16"/>
              </w:rPr>
              <w:tab/>
              <w:t>Ist das Büro in der Lage, den Auftrag und die ausgeschriebenen Arbeiten selbständig und sachgerecht auszuführen</w:t>
            </w:r>
            <w:r w:rsidR="000D28F2" w:rsidRPr="00DA7817">
              <w:rPr>
                <w:rFonts w:ascii="Century Gothic" w:hAnsi="Century Gothic"/>
                <w:b/>
                <w:sz w:val="16"/>
                <w:szCs w:val="16"/>
              </w:rPr>
              <w:t>.</w:t>
            </w:r>
          </w:p>
          <w:p w:rsidR="00D05B7A" w:rsidRPr="00DA7817" w:rsidRDefault="00D05B7A" w:rsidP="000D28F2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right" w:pos="1730"/>
                <w:tab w:val="right" w:pos="7088"/>
              </w:tabs>
              <w:spacing w:after="80"/>
              <w:ind w:left="567" w:hanging="567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>Z</w:t>
            </w:r>
            <w:r w:rsidRPr="00DA7817">
              <w:rPr>
                <w:rFonts w:ascii="Century Gothic" w:hAnsi="Century Gothic"/>
                <w:sz w:val="16"/>
                <w:szCs w:val="16"/>
              </w:rPr>
              <w:t>eitlich:</w:t>
            </w:r>
            <w:r w:rsidR="00242AF9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DD1AAC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D05B7A" w:rsidRPr="00DA7817" w:rsidRDefault="00D05B7A" w:rsidP="000D28F2">
            <w:pPr>
              <w:tabs>
                <w:tab w:val="clear" w:pos="454"/>
                <w:tab w:val="clear" w:pos="851"/>
                <w:tab w:val="clear" w:pos="1304"/>
                <w:tab w:val="left" w:pos="567"/>
                <w:tab w:val="left" w:pos="1701"/>
                <w:tab w:val="right" w:pos="7088"/>
              </w:tabs>
              <w:spacing w:after="240"/>
              <w:ind w:left="567" w:hanging="567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DD1AAC" w:rsidRPr="00DA7817">
              <w:rPr>
                <w:rFonts w:ascii="Century Gothic" w:hAnsi="Century Gothic"/>
                <w:sz w:val="16"/>
                <w:szCs w:val="16"/>
              </w:rPr>
              <w:t>P</w:t>
            </w:r>
            <w:r w:rsidRPr="00DA7817">
              <w:rPr>
                <w:rFonts w:ascii="Century Gothic" w:hAnsi="Century Gothic"/>
                <w:sz w:val="16"/>
                <w:szCs w:val="16"/>
              </w:rPr>
              <w:t>ersonell</w:t>
            </w:r>
            <w:r w:rsidR="00DD1AAC" w:rsidRPr="00DA7817">
              <w:rPr>
                <w:rFonts w:ascii="Century Gothic" w:hAnsi="Century Gothic"/>
                <w:sz w:val="16"/>
                <w:szCs w:val="16"/>
              </w:rPr>
              <w:t>:</w:t>
            </w:r>
            <w:r w:rsidR="00DD1AAC" w:rsidRPr="00DA7817">
              <w:rPr>
                <w:rFonts w:ascii="Century Gothic" w:hAnsi="Century Gothic"/>
                <w:sz w:val="16"/>
                <w:szCs w:val="16"/>
              </w:rPr>
              <w:tab/>
            </w:r>
            <w:r w:rsidR="00DD1AAC" w:rsidRPr="00DA7817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shd w:val="clear" w:color="auto" w:fill="F2F2F2"/>
          </w:tcPr>
          <w:p w:rsidR="00D05B7A" w:rsidRPr="00DA7817" w:rsidRDefault="00D05B7A" w:rsidP="00CD091A">
            <w:pPr>
              <w:tabs>
                <w:tab w:val="clear" w:pos="454"/>
                <w:tab w:val="left" w:pos="1701"/>
                <w:tab w:val="left" w:pos="4820"/>
              </w:tabs>
              <w:spacing w:after="8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A7817">
              <w:rPr>
                <w:rFonts w:ascii="Century Gothic" w:hAnsi="Century Gothic"/>
                <w:b/>
                <w:color w:val="A6A6A6"/>
                <w:sz w:val="16"/>
                <w:szCs w:val="16"/>
              </w:rPr>
              <w:t>leer lassen</w:t>
            </w:r>
          </w:p>
        </w:tc>
      </w:tr>
    </w:tbl>
    <w:p w:rsidR="0084227D" w:rsidRPr="005C0A6F" w:rsidRDefault="0084227D" w:rsidP="0084227D">
      <w:pPr>
        <w:tabs>
          <w:tab w:val="left" w:pos="1701"/>
          <w:tab w:val="left" w:pos="4820"/>
        </w:tabs>
        <w:rPr>
          <w:rFonts w:ascii="Century Gothic" w:hAnsi="Century Gothic" w:cs="Arial"/>
          <w:sz w:val="20"/>
        </w:rPr>
      </w:pPr>
      <w:r w:rsidRPr="005C0A6F">
        <w:rPr>
          <w:rFonts w:ascii="Century Gothic" w:hAnsi="Century Gothic" w:cs="Arial"/>
          <w:sz w:val="20"/>
        </w:rPr>
        <w:t>(bei Arbeitsgemeinschaften füllt jeder Planungspartner dieses Formular aus. Die federführende Unternehmung ist zu bezeichnen.)</w:t>
      </w:r>
    </w:p>
    <w:p w:rsidR="001812A4" w:rsidRPr="005C0A6F" w:rsidRDefault="001812A4">
      <w:pPr>
        <w:tabs>
          <w:tab w:val="left" w:pos="1701"/>
          <w:tab w:val="right" w:pos="9065"/>
        </w:tabs>
        <w:rPr>
          <w:rFonts w:ascii="Century Gothic" w:hAnsi="Century Gothic"/>
          <w:b/>
          <w:sz w:val="20"/>
        </w:rPr>
      </w:pPr>
    </w:p>
    <w:p w:rsidR="00675551" w:rsidRPr="00675551" w:rsidRDefault="00D05B7A" w:rsidP="008628BB">
      <w:pPr>
        <w:tabs>
          <w:tab w:val="clear" w:pos="454"/>
          <w:tab w:val="clear" w:pos="851"/>
          <w:tab w:val="clear" w:pos="1304"/>
          <w:tab w:val="left" w:pos="2268"/>
          <w:tab w:val="right" w:pos="9065"/>
        </w:tabs>
        <w:spacing w:after="240"/>
        <w:jc w:val="left"/>
        <w:rPr>
          <w:rFonts w:ascii="Century Gothic" w:hAnsi="Century Gothic"/>
          <w:b/>
          <w:szCs w:val="32"/>
        </w:rPr>
      </w:pPr>
      <w:r w:rsidRPr="005C0A6F">
        <w:rPr>
          <w:rFonts w:ascii="Century Gothic" w:hAnsi="Century Gothic"/>
          <w:b/>
          <w:sz w:val="20"/>
        </w:rPr>
        <w:br w:type="page"/>
      </w:r>
      <w:r w:rsidR="00427905" w:rsidRPr="000D28F2">
        <w:rPr>
          <w:rFonts w:ascii="Century Gothic" w:hAnsi="Century Gothic"/>
          <w:b/>
          <w:sz w:val="32"/>
          <w:szCs w:val="32"/>
        </w:rPr>
        <w:lastRenderedPageBreak/>
        <w:t>Formular 2:</w:t>
      </w:r>
      <w:r w:rsidR="00427905" w:rsidRPr="000D28F2">
        <w:rPr>
          <w:rFonts w:ascii="Century Gothic" w:hAnsi="Century Gothic"/>
          <w:b/>
          <w:sz w:val="32"/>
          <w:szCs w:val="32"/>
        </w:rPr>
        <w:tab/>
      </w:r>
      <w:r w:rsidR="008628BB">
        <w:rPr>
          <w:rFonts w:ascii="Century Gothic" w:hAnsi="Century Gothic"/>
          <w:b/>
          <w:sz w:val="32"/>
          <w:szCs w:val="32"/>
        </w:rPr>
        <w:t xml:space="preserve">Erfahrung der </w:t>
      </w:r>
      <w:r w:rsidR="00BB1B2B" w:rsidRPr="000D28F2">
        <w:rPr>
          <w:rFonts w:ascii="Century Gothic" w:hAnsi="Century Gothic"/>
          <w:b/>
          <w:sz w:val="32"/>
          <w:szCs w:val="32"/>
        </w:rPr>
        <w:t>Schlüsselpersonen</w:t>
      </w:r>
      <w:r w:rsidR="00675551">
        <w:rPr>
          <w:rFonts w:ascii="Century Gothic" w:hAnsi="Century Gothic"/>
          <w:b/>
          <w:sz w:val="32"/>
          <w:szCs w:val="32"/>
        </w:rPr>
        <w:br w:type="textWrapping" w:clear="all"/>
      </w:r>
      <w:r w:rsidR="00675551" w:rsidRPr="002C5350">
        <w:rPr>
          <w:rFonts w:ascii="Century Gothic" w:hAnsi="Century Gothic"/>
          <w:b/>
          <w:sz w:val="14"/>
          <w:szCs w:val="32"/>
        </w:rPr>
        <w:t>Bewertung</w:t>
      </w:r>
      <w:r w:rsidR="00675551" w:rsidRPr="00675551">
        <w:rPr>
          <w:rFonts w:ascii="Century Gothic" w:hAnsi="Century Gothic"/>
          <w:sz w:val="14"/>
          <w:szCs w:val="32"/>
        </w:rPr>
        <w:t>: Projekt mit Baukosten über 15 Mio. CHF [5 P.], 10 bis 15 Mio. CHF [4 P.], 5 bis 10 Mio. CHF [3 P.], unter 5 Mio. CHF [2 P.]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61"/>
        <w:gridCol w:w="1117"/>
        <w:gridCol w:w="1163"/>
        <w:gridCol w:w="2438"/>
        <w:gridCol w:w="2268"/>
      </w:tblGrid>
      <w:tr w:rsidR="001812A4" w:rsidRPr="00FB4805" w:rsidTr="0027704E">
        <w:tc>
          <w:tcPr>
            <w:tcW w:w="9747" w:type="dxa"/>
            <w:gridSpan w:val="5"/>
          </w:tcPr>
          <w:p w:rsidR="00BB1B2B" w:rsidRPr="002C354F" w:rsidRDefault="00242AF9" w:rsidP="001812A4">
            <w:pPr>
              <w:tabs>
                <w:tab w:val="left" w:pos="1701"/>
                <w:tab w:val="left" w:pos="4820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C354F">
              <w:rPr>
                <w:rFonts w:ascii="Century Gothic" w:hAnsi="Century Gothic" w:cs="Arial"/>
                <w:b/>
                <w:sz w:val="16"/>
                <w:szCs w:val="16"/>
              </w:rPr>
              <w:t xml:space="preserve">Name und Vorname der </w:t>
            </w:r>
            <w:r w:rsidR="00BB1B2B" w:rsidRPr="002C354F">
              <w:rPr>
                <w:rFonts w:ascii="Century Gothic" w:hAnsi="Century Gothic" w:cs="Arial"/>
                <w:b/>
                <w:sz w:val="16"/>
                <w:szCs w:val="16"/>
              </w:rPr>
              <w:t>Schlüsselperson</w:t>
            </w:r>
            <w:r w:rsidRPr="002C354F">
              <w:rPr>
                <w:rFonts w:ascii="Century Gothic" w:hAnsi="Century Gothic" w:cs="Arial"/>
                <w:b/>
                <w:sz w:val="16"/>
                <w:szCs w:val="16"/>
              </w:rPr>
              <w:t xml:space="preserve"> </w:t>
            </w:r>
            <w:r w:rsidR="005102AB">
              <w:rPr>
                <w:rFonts w:ascii="Century Gothic" w:hAnsi="Century Gothic" w:cs="Arial"/>
                <w:b/>
                <w:sz w:val="16"/>
                <w:szCs w:val="16"/>
              </w:rPr>
              <w:t>Projektleiter</w:t>
            </w:r>
            <w:r w:rsidR="00BB1B2B" w:rsidRPr="002C354F">
              <w:rPr>
                <w:rFonts w:ascii="Century Gothic" w:hAnsi="Century Gothic" w:cs="Arial"/>
                <w:b/>
                <w:sz w:val="16"/>
                <w:szCs w:val="16"/>
              </w:rPr>
              <w:t>:</w:t>
            </w:r>
          </w:p>
          <w:p w:rsidR="001812A4" w:rsidRPr="002C354F" w:rsidRDefault="00031E42" w:rsidP="001D4344">
            <w:pPr>
              <w:tabs>
                <w:tab w:val="clear" w:pos="454"/>
                <w:tab w:val="clear" w:pos="851"/>
                <w:tab w:val="clear" w:pos="1304"/>
                <w:tab w:val="right" w:pos="7230"/>
              </w:tabs>
              <w:spacing w:after="240"/>
              <w:rPr>
                <w:rFonts w:ascii="Century Gothic" w:hAnsi="Century Gothic" w:cs="Arial"/>
                <w:b/>
                <w:sz w:val="16"/>
                <w:szCs w:val="16"/>
                <w:u w:val="dotted"/>
              </w:rPr>
            </w:pPr>
            <w:r w:rsidRPr="002C354F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</w:tc>
      </w:tr>
      <w:tr w:rsidR="001812A4" w:rsidRPr="00FB4805" w:rsidTr="002770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61" w:type="dxa"/>
            <w:vAlign w:val="center"/>
          </w:tcPr>
          <w:p w:rsidR="001812A4" w:rsidRPr="00FB4805" w:rsidRDefault="001812A4" w:rsidP="00FB4805">
            <w:pPr>
              <w:tabs>
                <w:tab w:val="clear" w:pos="454"/>
                <w:tab w:val="left" w:pos="1701"/>
                <w:tab w:val="left" w:pos="4820"/>
              </w:tabs>
              <w:spacing w:before="120" w:after="120" w:line="240" w:lineRule="auto"/>
              <w:ind w:left="38"/>
              <w:jc w:val="left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 xml:space="preserve">Bearbeitetes </w:t>
            </w:r>
            <w:r w:rsidR="0038758D" w:rsidRPr="00FB4805">
              <w:rPr>
                <w:rFonts w:ascii="Century Gothic" w:hAnsi="Century Gothic" w:cs="Arial"/>
                <w:b/>
                <w:sz w:val="16"/>
                <w:szCs w:val="16"/>
              </w:rPr>
              <w:t>Referenzp</w:t>
            </w: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>rojekt:</w:t>
            </w:r>
          </w:p>
        </w:tc>
        <w:tc>
          <w:tcPr>
            <w:tcW w:w="1117" w:type="dxa"/>
            <w:vAlign w:val="center"/>
          </w:tcPr>
          <w:p w:rsidR="001812A4" w:rsidRPr="00FB4805" w:rsidRDefault="00BB1B2B" w:rsidP="00FB4805">
            <w:pPr>
              <w:tabs>
                <w:tab w:val="left" w:pos="1701"/>
                <w:tab w:val="left" w:pos="4820"/>
              </w:tabs>
              <w:spacing w:before="120" w:after="120" w:line="240" w:lineRule="auto"/>
              <w:jc w:val="lef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>Jahr</w:t>
            </w:r>
          </w:p>
        </w:tc>
        <w:tc>
          <w:tcPr>
            <w:tcW w:w="1163" w:type="dxa"/>
            <w:vAlign w:val="center"/>
          </w:tcPr>
          <w:p w:rsidR="001812A4" w:rsidRPr="00FB4805" w:rsidRDefault="007E6337" w:rsidP="00FB4805">
            <w:pPr>
              <w:tabs>
                <w:tab w:val="clear" w:pos="454"/>
                <w:tab w:val="left" w:pos="1701"/>
                <w:tab w:val="left" w:pos="4820"/>
              </w:tabs>
              <w:spacing w:before="120" w:after="120" w:line="240" w:lineRule="auto"/>
              <w:jc w:val="lef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>Baukosten</w:t>
            </w:r>
          </w:p>
        </w:tc>
        <w:tc>
          <w:tcPr>
            <w:tcW w:w="2438" w:type="dxa"/>
            <w:vAlign w:val="center"/>
          </w:tcPr>
          <w:p w:rsidR="001812A4" w:rsidRPr="00FB4805" w:rsidRDefault="001812A4" w:rsidP="00FB4805">
            <w:pPr>
              <w:tabs>
                <w:tab w:val="clear" w:pos="454"/>
                <w:tab w:val="left" w:pos="1701"/>
                <w:tab w:val="left" w:pos="4820"/>
              </w:tabs>
              <w:spacing w:before="120" w:after="120" w:line="240" w:lineRule="auto"/>
              <w:jc w:val="lef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>Funktion</w:t>
            </w:r>
            <w:r w:rsidR="00BB1B2B" w:rsidRPr="00FB4805">
              <w:rPr>
                <w:rFonts w:ascii="Century Gothic" w:hAnsi="Century Gothic" w:cs="Arial"/>
                <w:b/>
                <w:sz w:val="16"/>
                <w:szCs w:val="16"/>
              </w:rPr>
              <w:t xml:space="preserve"> im Projekt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1812A4" w:rsidRPr="00FB4805" w:rsidRDefault="001812A4" w:rsidP="00FB4805">
            <w:pPr>
              <w:tabs>
                <w:tab w:val="clear" w:pos="454"/>
                <w:tab w:val="left" w:pos="1701"/>
                <w:tab w:val="left" w:pos="4820"/>
              </w:tabs>
              <w:spacing w:before="120" w:after="120" w:line="240" w:lineRule="auto"/>
              <w:jc w:val="left"/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</w:pPr>
          </w:p>
        </w:tc>
      </w:tr>
      <w:tr w:rsidR="000D28F2" w:rsidRPr="00FB4805" w:rsidTr="002770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61" w:type="dxa"/>
          </w:tcPr>
          <w:p w:rsidR="000D28F2" w:rsidRPr="00FB4805" w:rsidRDefault="000D28F2" w:rsidP="00DD1AAC">
            <w:pPr>
              <w:numPr>
                <w:ilvl w:val="0"/>
                <w:numId w:val="16"/>
              </w:num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ind w:left="322" w:hanging="284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2448"/>
                <w:tab w:val="left" w:pos="4820"/>
              </w:tabs>
              <w:spacing w:before="120" w:after="120"/>
              <w:ind w:left="322" w:hanging="322"/>
              <w:rPr>
                <w:rFonts w:ascii="Century Gothic" w:hAnsi="Century Gothic" w:cs="Arial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2448"/>
                <w:tab w:val="left" w:pos="4820"/>
              </w:tabs>
              <w:spacing w:before="120" w:after="120"/>
              <w:ind w:left="323" w:hanging="323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17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821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63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980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438" w:type="dxa"/>
          </w:tcPr>
          <w:p w:rsidR="000D28F2" w:rsidRPr="00FB4805" w:rsidRDefault="000D28F2" w:rsidP="00570E5D">
            <w:pPr>
              <w:tabs>
                <w:tab w:val="clear" w:pos="454"/>
                <w:tab w:val="clear" w:pos="851"/>
                <w:tab w:val="clear" w:pos="1304"/>
                <w:tab w:val="right" w:pos="2298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shd w:val="clear" w:color="auto" w:fill="F2F2F2"/>
          </w:tcPr>
          <w:p w:rsidR="000D28F2" w:rsidRPr="00FB4805" w:rsidRDefault="000D28F2" w:rsidP="00CD091A">
            <w:pPr>
              <w:tabs>
                <w:tab w:val="clear" w:pos="454"/>
                <w:tab w:val="left" w:pos="1701"/>
                <w:tab w:val="left" w:pos="4820"/>
              </w:tabs>
              <w:jc w:val="center"/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  <w:t>leer lassen</w:t>
            </w:r>
          </w:p>
        </w:tc>
      </w:tr>
      <w:tr w:rsidR="000D28F2" w:rsidRPr="00FB4805" w:rsidTr="002770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61" w:type="dxa"/>
          </w:tcPr>
          <w:p w:rsidR="000D28F2" w:rsidRPr="00FB4805" w:rsidRDefault="000D28F2" w:rsidP="00DD1AAC">
            <w:pPr>
              <w:numPr>
                <w:ilvl w:val="0"/>
                <w:numId w:val="16"/>
              </w:num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ind w:left="322" w:hanging="284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2448"/>
                <w:tab w:val="left" w:pos="4820"/>
              </w:tabs>
              <w:spacing w:before="120" w:after="120"/>
              <w:ind w:left="322" w:hanging="322"/>
              <w:rPr>
                <w:rFonts w:ascii="Century Gothic" w:hAnsi="Century Gothic" w:cs="Arial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2448"/>
                <w:tab w:val="left" w:pos="4820"/>
              </w:tabs>
              <w:spacing w:before="120" w:after="120"/>
              <w:ind w:left="323" w:hanging="323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17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821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63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980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438" w:type="dxa"/>
          </w:tcPr>
          <w:p w:rsidR="000D28F2" w:rsidRPr="00FB4805" w:rsidRDefault="000D28F2" w:rsidP="00570E5D">
            <w:pPr>
              <w:tabs>
                <w:tab w:val="clear" w:pos="454"/>
                <w:tab w:val="clear" w:pos="851"/>
                <w:tab w:val="clear" w:pos="1304"/>
                <w:tab w:val="right" w:pos="2298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shd w:val="clear" w:color="auto" w:fill="F2F2F2"/>
          </w:tcPr>
          <w:p w:rsidR="000D28F2" w:rsidRPr="00FB4805" w:rsidRDefault="000D28F2" w:rsidP="00CD091A">
            <w:pPr>
              <w:tabs>
                <w:tab w:val="clear" w:pos="454"/>
                <w:tab w:val="left" w:pos="1701"/>
                <w:tab w:val="left" w:pos="4820"/>
              </w:tabs>
              <w:jc w:val="center"/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  <w:t>leer lassen</w:t>
            </w:r>
          </w:p>
        </w:tc>
      </w:tr>
      <w:tr w:rsidR="000D28F2" w:rsidRPr="00FB4805" w:rsidTr="002770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61" w:type="dxa"/>
          </w:tcPr>
          <w:p w:rsidR="000D28F2" w:rsidRPr="00FB4805" w:rsidRDefault="000D28F2" w:rsidP="00DD1AAC">
            <w:pPr>
              <w:numPr>
                <w:ilvl w:val="0"/>
                <w:numId w:val="16"/>
              </w:num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ind w:left="322" w:hanging="284"/>
              <w:rPr>
                <w:rFonts w:ascii="Century Gothic" w:hAnsi="Century Gothic" w:cs="Arial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2448"/>
                <w:tab w:val="left" w:pos="4820"/>
              </w:tabs>
              <w:spacing w:before="120" w:after="120"/>
              <w:ind w:left="322" w:hanging="322"/>
              <w:rPr>
                <w:rFonts w:ascii="Century Gothic" w:hAnsi="Century Gothic" w:cs="Arial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2448"/>
                <w:tab w:val="left" w:pos="4820"/>
              </w:tabs>
              <w:spacing w:before="120" w:after="120"/>
              <w:ind w:left="323" w:hanging="323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17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821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63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980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438" w:type="dxa"/>
          </w:tcPr>
          <w:p w:rsidR="000D28F2" w:rsidRPr="00FB4805" w:rsidRDefault="000D28F2" w:rsidP="00570E5D">
            <w:pPr>
              <w:tabs>
                <w:tab w:val="clear" w:pos="454"/>
                <w:tab w:val="clear" w:pos="851"/>
                <w:tab w:val="clear" w:pos="1304"/>
                <w:tab w:val="right" w:pos="2298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shd w:val="clear" w:color="auto" w:fill="F2F2F2"/>
          </w:tcPr>
          <w:p w:rsidR="000D28F2" w:rsidRPr="00FB4805" w:rsidRDefault="000D28F2" w:rsidP="00CD091A">
            <w:pPr>
              <w:tabs>
                <w:tab w:val="clear" w:pos="454"/>
                <w:tab w:val="left" w:pos="1701"/>
                <w:tab w:val="left" w:pos="4820"/>
              </w:tabs>
              <w:jc w:val="center"/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  <w:t>leer lassen</w:t>
            </w:r>
          </w:p>
        </w:tc>
      </w:tr>
    </w:tbl>
    <w:p w:rsidR="00FB4805" w:rsidRPr="00FB4805" w:rsidRDefault="00FB4805">
      <w:pPr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61"/>
        <w:gridCol w:w="1117"/>
        <w:gridCol w:w="1163"/>
        <w:gridCol w:w="2438"/>
        <w:gridCol w:w="2268"/>
      </w:tblGrid>
      <w:tr w:rsidR="000D28F2" w:rsidRPr="00FB4805" w:rsidTr="0027704E">
        <w:tc>
          <w:tcPr>
            <w:tcW w:w="974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D28F2" w:rsidRPr="002C354F" w:rsidRDefault="000D28F2" w:rsidP="00242AF9">
            <w:pPr>
              <w:tabs>
                <w:tab w:val="left" w:pos="1701"/>
                <w:tab w:val="left" w:pos="4820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C354F">
              <w:rPr>
                <w:rFonts w:ascii="Century Gothic" w:hAnsi="Century Gothic" w:cs="Arial"/>
                <w:b/>
                <w:sz w:val="16"/>
                <w:szCs w:val="16"/>
              </w:rPr>
              <w:t xml:space="preserve">Name und Vorname der Schlüsselperson </w:t>
            </w:r>
            <w:r w:rsidR="005102AB">
              <w:rPr>
                <w:rFonts w:ascii="Century Gothic" w:hAnsi="Century Gothic" w:cs="Arial"/>
                <w:b/>
                <w:sz w:val="16"/>
                <w:szCs w:val="16"/>
              </w:rPr>
              <w:t>Stellvertreter Projektleiter</w:t>
            </w:r>
            <w:r w:rsidRPr="002C354F">
              <w:rPr>
                <w:rFonts w:ascii="Century Gothic" w:hAnsi="Century Gothic" w:cs="Arial"/>
                <w:b/>
                <w:sz w:val="16"/>
                <w:szCs w:val="16"/>
              </w:rPr>
              <w:t>:</w:t>
            </w:r>
          </w:p>
          <w:p w:rsidR="000D28F2" w:rsidRPr="002C354F" w:rsidRDefault="000D28F2" w:rsidP="001D4344">
            <w:pPr>
              <w:tabs>
                <w:tab w:val="clear" w:pos="454"/>
                <w:tab w:val="clear" w:pos="851"/>
                <w:tab w:val="clear" w:pos="1304"/>
                <w:tab w:val="right" w:pos="7230"/>
              </w:tabs>
              <w:spacing w:after="240"/>
              <w:rPr>
                <w:rFonts w:ascii="Century Gothic" w:hAnsi="Century Gothic" w:cs="Arial"/>
                <w:b/>
                <w:sz w:val="16"/>
                <w:szCs w:val="16"/>
                <w:u w:val="dotted"/>
              </w:rPr>
            </w:pPr>
            <w:r w:rsidRPr="002C354F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</w:tc>
      </w:tr>
      <w:tr w:rsidR="0038758D" w:rsidRPr="00FB4805" w:rsidTr="002770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61" w:type="dxa"/>
            <w:tcBorders>
              <w:left w:val="single" w:sz="4" w:space="0" w:color="auto"/>
            </w:tcBorders>
            <w:vAlign w:val="center"/>
          </w:tcPr>
          <w:p w:rsidR="0038758D" w:rsidRPr="00FB4805" w:rsidRDefault="0038758D" w:rsidP="00FB4805">
            <w:pPr>
              <w:tabs>
                <w:tab w:val="clear" w:pos="454"/>
                <w:tab w:val="left" w:pos="1701"/>
                <w:tab w:val="left" w:pos="4820"/>
              </w:tabs>
              <w:spacing w:before="120" w:after="120" w:line="240" w:lineRule="auto"/>
              <w:ind w:left="38"/>
              <w:jc w:val="left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>Bearbeitetes Referenzprojekt:</w:t>
            </w:r>
          </w:p>
        </w:tc>
        <w:tc>
          <w:tcPr>
            <w:tcW w:w="1117" w:type="dxa"/>
            <w:vAlign w:val="center"/>
          </w:tcPr>
          <w:p w:rsidR="0038758D" w:rsidRPr="00FB4805" w:rsidRDefault="0038758D" w:rsidP="00FB4805">
            <w:pPr>
              <w:tabs>
                <w:tab w:val="left" w:pos="1701"/>
                <w:tab w:val="left" w:pos="4820"/>
              </w:tabs>
              <w:spacing w:before="120" w:after="120" w:line="240" w:lineRule="auto"/>
              <w:jc w:val="lef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>Jahr</w:t>
            </w:r>
          </w:p>
        </w:tc>
        <w:tc>
          <w:tcPr>
            <w:tcW w:w="1163" w:type="dxa"/>
            <w:vAlign w:val="center"/>
          </w:tcPr>
          <w:p w:rsidR="0038758D" w:rsidRPr="00FB4805" w:rsidRDefault="0038758D" w:rsidP="00FB4805">
            <w:pPr>
              <w:tabs>
                <w:tab w:val="clear" w:pos="454"/>
                <w:tab w:val="left" w:pos="1701"/>
                <w:tab w:val="left" w:pos="4820"/>
              </w:tabs>
              <w:spacing w:before="120" w:after="120" w:line="240" w:lineRule="auto"/>
              <w:jc w:val="lef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>Baukosten</w:t>
            </w:r>
          </w:p>
        </w:tc>
        <w:tc>
          <w:tcPr>
            <w:tcW w:w="2438" w:type="dxa"/>
            <w:vAlign w:val="center"/>
          </w:tcPr>
          <w:p w:rsidR="0038758D" w:rsidRPr="00FB4805" w:rsidRDefault="0038758D" w:rsidP="00FB4805">
            <w:pPr>
              <w:tabs>
                <w:tab w:val="clear" w:pos="454"/>
                <w:tab w:val="left" w:pos="1701"/>
                <w:tab w:val="left" w:pos="4820"/>
              </w:tabs>
              <w:spacing w:before="120" w:after="120" w:line="240" w:lineRule="auto"/>
              <w:jc w:val="lef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>Funktion im Projekt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38758D" w:rsidRPr="00FB4805" w:rsidRDefault="0038758D" w:rsidP="00FB4805">
            <w:pPr>
              <w:tabs>
                <w:tab w:val="clear" w:pos="454"/>
                <w:tab w:val="left" w:pos="1701"/>
                <w:tab w:val="left" w:pos="4820"/>
              </w:tabs>
              <w:spacing w:before="120" w:after="120" w:line="240" w:lineRule="auto"/>
              <w:jc w:val="left"/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</w:pPr>
          </w:p>
        </w:tc>
      </w:tr>
      <w:tr w:rsidR="000D28F2" w:rsidRPr="00FB4805" w:rsidTr="002770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61" w:type="dxa"/>
            <w:tcBorders>
              <w:left w:val="single" w:sz="4" w:space="0" w:color="auto"/>
            </w:tcBorders>
          </w:tcPr>
          <w:p w:rsidR="000D28F2" w:rsidRPr="00FB4805" w:rsidRDefault="000D28F2" w:rsidP="00DD1AAC">
            <w:pPr>
              <w:numPr>
                <w:ilvl w:val="0"/>
                <w:numId w:val="17"/>
              </w:num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ind w:left="322" w:hanging="284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17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855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63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right" w:pos="980"/>
                <w:tab w:val="left" w:pos="1701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438" w:type="dxa"/>
          </w:tcPr>
          <w:p w:rsidR="000D28F2" w:rsidRPr="00FB4805" w:rsidRDefault="000D28F2" w:rsidP="00570E5D">
            <w:pPr>
              <w:tabs>
                <w:tab w:val="clear" w:pos="454"/>
                <w:tab w:val="clear" w:pos="851"/>
                <w:tab w:val="clear" w:pos="1304"/>
                <w:tab w:val="right" w:pos="2227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2F2F2"/>
          </w:tcPr>
          <w:p w:rsidR="000D28F2" w:rsidRPr="00FB4805" w:rsidRDefault="000D28F2" w:rsidP="00CD091A">
            <w:pPr>
              <w:tabs>
                <w:tab w:val="clear" w:pos="454"/>
                <w:tab w:val="left" w:pos="1701"/>
                <w:tab w:val="left" w:pos="4820"/>
              </w:tabs>
              <w:jc w:val="center"/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  <w:t>leer lassen</w:t>
            </w:r>
          </w:p>
        </w:tc>
      </w:tr>
      <w:tr w:rsidR="000D28F2" w:rsidRPr="00FB4805" w:rsidTr="002770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61" w:type="dxa"/>
            <w:tcBorders>
              <w:left w:val="single" w:sz="4" w:space="0" w:color="auto"/>
            </w:tcBorders>
          </w:tcPr>
          <w:p w:rsidR="000D28F2" w:rsidRPr="00FB4805" w:rsidRDefault="000D28F2" w:rsidP="00DD1AAC">
            <w:pPr>
              <w:numPr>
                <w:ilvl w:val="0"/>
                <w:numId w:val="17"/>
              </w:num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ind w:left="322" w:hanging="284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17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855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63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980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438" w:type="dxa"/>
          </w:tcPr>
          <w:p w:rsidR="000D28F2" w:rsidRPr="00FB4805" w:rsidRDefault="000D28F2" w:rsidP="00570E5D">
            <w:pPr>
              <w:tabs>
                <w:tab w:val="clear" w:pos="454"/>
                <w:tab w:val="clear" w:pos="851"/>
                <w:tab w:val="clear" w:pos="1304"/>
                <w:tab w:val="right" w:pos="2227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2F2F2"/>
          </w:tcPr>
          <w:p w:rsidR="000D28F2" w:rsidRPr="00FB4805" w:rsidRDefault="000D28F2" w:rsidP="00CD091A">
            <w:pPr>
              <w:tabs>
                <w:tab w:val="clear" w:pos="454"/>
                <w:tab w:val="left" w:pos="1701"/>
                <w:tab w:val="left" w:pos="4820"/>
              </w:tabs>
              <w:jc w:val="center"/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  <w:t>leer lassen</w:t>
            </w:r>
          </w:p>
        </w:tc>
      </w:tr>
      <w:tr w:rsidR="000D28F2" w:rsidRPr="00FB4805" w:rsidTr="002770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61" w:type="dxa"/>
            <w:tcBorders>
              <w:left w:val="single" w:sz="4" w:space="0" w:color="auto"/>
            </w:tcBorders>
          </w:tcPr>
          <w:p w:rsidR="000D28F2" w:rsidRPr="00FB4805" w:rsidRDefault="000D28F2" w:rsidP="00DD1AAC">
            <w:pPr>
              <w:numPr>
                <w:ilvl w:val="0"/>
                <w:numId w:val="17"/>
              </w:num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ind w:left="322" w:hanging="284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left" w:pos="322"/>
                <w:tab w:val="right" w:pos="2448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17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855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163" w:type="dxa"/>
          </w:tcPr>
          <w:p w:rsidR="000D28F2" w:rsidRPr="00FB4805" w:rsidRDefault="000D28F2" w:rsidP="00DD1AAC">
            <w:pPr>
              <w:tabs>
                <w:tab w:val="clear" w:pos="454"/>
                <w:tab w:val="clear" w:pos="851"/>
                <w:tab w:val="clear" w:pos="1304"/>
                <w:tab w:val="right" w:pos="980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438" w:type="dxa"/>
          </w:tcPr>
          <w:p w:rsidR="000D28F2" w:rsidRPr="00FB4805" w:rsidRDefault="000D28F2" w:rsidP="00570E5D">
            <w:pPr>
              <w:tabs>
                <w:tab w:val="clear" w:pos="454"/>
                <w:tab w:val="clear" w:pos="851"/>
                <w:tab w:val="clear" w:pos="1304"/>
                <w:tab w:val="right" w:pos="2227"/>
                <w:tab w:val="left" w:pos="4820"/>
              </w:tabs>
              <w:spacing w:before="120" w:after="120"/>
              <w:rPr>
                <w:rFonts w:ascii="Century Gothic" w:hAnsi="Century Gothic" w:cs="Arial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2F2F2"/>
          </w:tcPr>
          <w:p w:rsidR="000D28F2" w:rsidRPr="00FB4805" w:rsidRDefault="000D28F2" w:rsidP="00CD091A">
            <w:pPr>
              <w:tabs>
                <w:tab w:val="clear" w:pos="454"/>
                <w:tab w:val="left" w:pos="1701"/>
                <w:tab w:val="left" w:pos="4820"/>
              </w:tabs>
              <w:jc w:val="center"/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  <w:t>leer lassen</w:t>
            </w:r>
          </w:p>
        </w:tc>
      </w:tr>
    </w:tbl>
    <w:p w:rsidR="006061C1" w:rsidRPr="00675551" w:rsidRDefault="006061C1" w:rsidP="006061C1">
      <w:pPr>
        <w:tabs>
          <w:tab w:val="clear" w:pos="454"/>
          <w:tab w:val="clear" w:pos="851"/>
          <w:tab w:val="clear" w:pos="1304"/>
          <w:tab w:val="left" w:pos="2268"/>
          <w:tab w:val="right" w:pos="9065"/>
        </w:tabs>
        <w:rPr>
          <w:rFonts w:ascii="Century Gothic" w:hAnsi="Century Gothic"/>
          <w:sz w:val="16"/>
          <w:szCs w:val="32"/>
        </w:rPr>
      </w:pPr>
      <w:r w:rsidRPr="000D28F2">
        <w:rPr>
          <w:rFonts w:ascii="Century Gothic" w:hAnsi="Century Gothic"/>
          <w:b/>
          <w:sz w:val="32"/>
          <w:szCs w:val="32"/>
        </w:rPr>
        <w:lastRenderedPageBreak/>
        <w:t xml:space="preserve">Formular </w:t>
      </w:r>
      <w:r>
        <w:rPr>
          <w:rFonts w:ascii="Century Gothic" w:hAnsi="Century Gothic"/>
          <w:b/>
          <w:sz w:val="32"/>
          <w:szCs w:val="32"/>
        </w:rPr>
        <w:t>3</w:t>
      </w:r>
      <w:r w:rsidRPr="000D28F2">
        <w:rPr>
          <w:rFonts w:ascii="Century Gothic" w:hAnsi="Century Gothic"/>
          <w:b/>
          <w:sz w:val="32"/>
          <w:szCs w:val="32"/>
        </w:rPr>
        <w:t>:</w:t>
      </w:r>
      <w:r w:rsidRPr="000D28F2">
        <w:rPr>
          <w:rFonts w:ascii="Century Gothic" w:hAnsi="Century Gothic"/>
          <w:b/>
          <w:sz w:val="32"/>
          <w:szCs w:val="32"/>
        </w:rPr>
        <w:tab/>
      </w:r>
      <w:r>
        <w:rPr>
          <w:rFonts w:ascii="Century Gothic" w:hAnsi="Century Gothic"/>
          <w:b/>
          <w:sz w:val="32"/>
          <w:szCs w:val="32"/>
        </w:rPr>
        <w:t>Beschreibung</w:t>
      </w:r>
      <w:r w:rsidR="00675551">
        <w:rPr>
          <w:rFonts w:ascii="Century Gothic" w:hAnsi="Century Gothic"/>
          <w:b/>
          <w:sz w:val="32"/>
          <w:szCs w:val="32"/>
        </w:rPr>
        <w:br w:type="textWrapping" w:clear="all"/>
      </w:r>
      <w:r w:rsidR="00675551" w:rsidRPr="002C5350">
        <w:rPr>
          <w:rFonts w:ascii="Century Gothic" w:hAnsi="Century Gothic"/>
          <w:b/>
          <w:sz w:val="14"/>
          <w:szCs w:val="32"/>
        </w:rPr>
        <w:t>Bewertung</w:t>
      </w:r>
      <w:r w:rsidR="00675551" w:rsidRPr="00675551">
        <w:rPr>
          <w:rFonts w:ascii="Century Gothic" w:hAnsi="Century Gothic"/>
          <w:sz w:val="14"/>
          <w:szCs w:val="32"/>
        </w:rPr>
        <w:t xml:space="preserve"> </w:t>
      </w:r>
      <w:r w:rsidR="00675551" w:rsidRPr="002C5350">
        <w:rPr>
          <w:rFonts w:ascii="Century Gothic" w:hAnsi="Century Gothic"/>
          <w:b/>
          <w:sz w:val="14"/>
          <w:szCs w:val="32"/>
        </w:rPr>
        <w:t>Beschreibung und Vorgehen je 10 Punkte maximal</w:t>
      </w:r>
      <w:r w:rsidR="00675551" w:rsidRPr="00675551">
        <w:rPr>
          <w:rFonts w:ascii="Century Gothic" w:hAnsi="Century Gothic"/>
          <w:sz w:val="14"/>
          <w:szCs w:val="32"/>
        </w:rPr>
        <w:t>: Beschreibung behandelt wichtige Keywords [2 Punkte pro Keyword], Beschreibung spricht Keywords nur an [1 Punkt pro Keyword]</w:t>
      </w:r>
    </w:p>
    <w:p w:rsidR="006061C1" w:rsidRPr="005C0A6F" w:rsidRDefault="006061C1" w:rsidP="006061C1">
      <w:pPr>
        <w:tabs>
          <w:tab w:val="left" w:pos="1701"/>
          <w:tab w:val="left" w:pos="4820"/>
        </w:tabs>
        <w:rPr>
          <w:rFonts w:ascii="Century Gothic" w:hAnsi="Century Gothic"/>
          <w:sz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46"/>
        <w:gridCol w:w="1701"/>
      </w:tblGrid>
      <w:tr w:rsidR="00773EDC" w:rsidRPr="006061C1" w:rsidTr="002C354F">
        <w:tc>
          <w:tcPr>
            <w:tcW w:w="8046" w:type="dxa"/>
          </w:tcPr>
          <w:p w:rsidR="00773EDC" w:rsidRPr="00FB4805" w:rsidRDefault="00773EDC" w:rsidP="00773EDC">
            <w:pPr>
              <w:tabs>
                <w:tab w:val="left" w:pos="1701"/>
                <w:tab w:val="left" w:pos="4820"/>
                <w:tab w:val="right" w:pos="7655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 xml:space="preserve">A) Projektidee in Bezug auf die Eingliederung </w:t>
            </w:r>
            <w:r w:rsidR="002C354F">
              <w:rPr>
                <w:rFonts w:ascii="Century Gothic" w:hAnsi="Century Gothic" w:cs="Arial"/>
                <w:b/>
                <w:sz w:val="16"/>
                <w:szCs w:val="16"/>
              </w:rPr>
              <w:t xml:space="preserve">ins </w:t>
            </w: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>Ortsbild</w:t>
            </w: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 w:cs="Arial"/>
                <w:b/>
                <w:sz w:val="16"/>
                <w:szCs w:val="16"/>
                <w:u w:val="dotted"/>
              </w:rPr>
            </w:pPr>
          </w:p>
        </w:tc>
        <w:tc>
          <w:tcPr>
            <w:tcW w:w="1701" w:type="dxa"/>
            <w:shd w:val="clear" w:color="auto" w:fill="F2F2F2"/>
          </w:tcPr>
          <w:p w:rsidR="00773EDC" w:rsidRPr="00FB4805" w:rsidRDefault="00773EDC" w:rsidP="00CD091A">
            <w:pPr>
              <w:tabs>
                <w:tab w:val="clear" w:pos="454"/>
                <w:tab w:val="left" w:pos="1701"/>
                <w:tab w:val="left" w:pos="4820"/>
              </w:tabs>
              <w:jc w:val="center"/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  <w:t>leer lassen</w:t>
            </w:r>
          </w:p>
        </w:tc>
      </w:tr>
      <w:tr w:rsidR="00773EDC" w:rsidRPr="006061C1" w:rsidTr="002C354F">
        <w:tc>
          <w:tcPr>
            <w:tcW w:w="8046" w:type="dxa"/>
          </w:tcPr>
          <w:p w:rsidR="00773EDC" w:rsidRPr="00FB4805" w:rsidRDefault="00773EDC" w:rsidP="00773EDC">
            <w:pPr>
              <w:tabs>
                <w:tab w:val="left" w:pos="1701"/>
                <w:tab w:val="left" w:pos="4820"/>
                <w:tab w:val="right" w:pos="7655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 xml:space="preserve">B) Geplantes Vorgehen während der Bauphase unter Beachtung der Betriebsabläufe des bestehenden Alters- und Pflegeheims </w:t>
            </w: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tab/>
            </w:r>
            <w:r w:rsidRPr="00FB4805"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  <w:p w:rsidR="00773EDC" w:rsidRPr="00FB4805" w:rsidRDefault="00773EDC" w:rsidP="00773EDC">
            <w:pPr>
              <w:tabs>
                <w:tab w:val="clear" w:pos="454"/>
                <w:tab w:val="clear" w:pos="851"/>
                <w:tab w:val="clear" w:pos="1304"/>
                <w:tab w:val="right" w:pos="7655"/>
                <w:tab w:val="right" w:pos="9498"/>
              </w:tabs>
              <w:spacing w:after="120"/>
              <w:rPr>
                <w:rFonts w:ascii="Century Gothic" w:hAnsi="Century Gothic"/>
                <w:sz w:val="16"/>
                <w:szCs w:val="16"/>
                <w:u w:val="dotted"/>
              </w:rPr>
            </w:pPr>
            <w:r w:rsidRPr="00FB4805">
              <w:rPr>
                <w:rFonts w:ascii="Century Gothic" w:hAnsi="Century Gothic"/>
                <w:sz w:val="16"/>
                <w:szCs w:val="16"/>
                <w:u w:val="dotted"/>
              </w:rPr>
              <w:tab/>
            </w:r>
          </w:p>
        </w:tc>
        <w:tc>
          <w:tcPr>
            <w:tcW w:w="1701" w:type="dxa"/>
            <w:shd w:val="clear" w:color="auto" w:fill="F2F2F2"/>
          </w:tcPr>
          <w:p w:rsidR="00773EDC" w:rsidRPr="00FB4805" w:rsidRDefault="00773EDC" w:rsidP="00CD091A">
            <w:pPr>
              <w:tabs>
                <w:tab w:val="clear" w:pos="454"/>
                <w:tab w:val="left" w:pos="1701"/>
                <w:tab w:val="left" w:pos="4820"/>
              </w:tabs>
              <w:jc w:val="center"/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</w:pPr>
            <w:r w:rsidRPr="00FB4805">
              <w:rPr>
                <w:rFonts w:ascii="Century Gothic" w:hAnsi="Century Gothic" w:cs="Arial"/>
                <w:b/>
                <w:color w:val="A6A6A6"/>
                <w:sz w:val="16"/>
                <w:szCs w:val="16"/>
              </w:rPr>
              <w:t>leer lassen</w:t>
            </w:r>
          </w:p>
        </w:tc>
      </w:tr>
    </w:tbl>
    <w:p w:rsidR="006061C1" w:rsidRPr="00206FC6" w:rsidRDefault="006061C1" w:rsidP="00206FC6">
      <w:pPr>
        <w:tabs>
          <w:tab w:val="left" w:pos="1701"/>
          <w:tab w:val="right" w:pos="9065"/>
        </w:tabs>
        <w:spacing w:before="0" w:line="240" w:lineRule="auto"/>
        <w:rPr>
          <w:rFonts w:ascii="Century Gothic" w:hAnsi="Century Gothic"/>
          <w:b/>
          <w:sz w:val="4"/>
          <w:szCs w:val="4"/>
        </w:rPr>
        <w:sectPr w:rsidR="006061C1" w:rsidRPr="00206FC6" w:rsidSect="002C354F">
          <w:headerReference w:type="default" r:id="rId8"/>
          <w:footerReference w:type="default" r:id="rId9"/>
          <w:pgSz w:w="11901" w:h="16840"/>
          <w:pgMar w:top="1560" w:right="1134" w:bottom="1134" w:left="1134" w:header="426" w:footer="431" w:gutter="0"/>
          <w:cols w:space="720"/>
        </w:sectPr>
      </w:pPr>
    </w:p>
    <w:p w:rsidR="00954818" w:rsidRPr="00422ACF" w:rsidRDefault="00954818" w:rsidP="00661849">
      <w:pPr>
        <w:tabs>
          <w:tab w:val="clear" w:pos="454"/>
          <w:tab w:val="clear" w:pos="851"/>
          <w:tab w:val="clear" w:pos="1304"/>
          <w:tab w:val="left" w:pos="2268"/>
          <w:tab w:val="right" w:pos="9065"/>
        </w:tabs>
        <w:jc w:val="left"/>
        <w:rPr>
          <w:rFonts w:ascii="Century Gothic" w:hAnsi="Century Gothic"/>
          <w:sz w:val="14"/>
          <w:szCs w:val="32"/>
        </w:rPr>
      </w:pPr>
      <w:r w:rsidRPr="00206FC6">
        <w:rPr>
          <w:rFonts w:ascii="Century Gothic" w:hAnsi="Century Gothic"/>
          <w:b/>
          <w:sz w:val="32"/>
          <w:szCs w:val="32"/>
        </w:rPr>
        <w:lastRenderedPageBreak/>
        <w:t xml:space="preserve">Formular </w:t>
      </w:r>
      <w:r w:rsidR="00D60F66">
        <w:rPr>
          <w:rFonts w:ascii="Century Gothic" w:hAnsi="Century Gothic"/>
          <w:b/>
          <w:sz w:val="32"/>
          <w:szCs w:val="32"/>
        </w:rPr>
        <w:t>4</w:t>
      </w:r>
      <w:r w:rsidR="002C354F">
        <w:rPr>
          <w:rFonts w:ascii="Century Gothic" w:hAnsi="Century Gothic"/>
          <w:b/>
          <w:sz w:val="32"/>
          <w:szCs w:val="32"/>
        </w:rPr>
        <w:t>.1</w:t>
      </w:r>
      <w:r w:rsidR="00206FC6">
        <w:rPr>
          <w:rFonts w:ascii="Century Gothic" w:hAnsi="Century Gothic"/>
          <w:b/>
          <w:sz w:val="32"/>
          <w:szCs w:val="32"/>
        </w:rPr>
        <w:t>:</w:t>
      </w:r>
      <w:r w:rsidR="00206FC6">
        <w:rPr>
          <w:rFonts w:ascii="Century Gothic" w:hAnsi="Century Gothic"/>
          <w:b/>
          <w:sz w:val="32"/>
          <w:szCs w:val="32"/>
        </w:rPr>
        <w:tab/>
      </w:r>
      <w:r w:rsidRPr="00206FC6">
        <w:rPr>
          <w:rFonts w:ascii="Century Gothic" w:hAnsi="Century Gothic"/>
          <w:b/>
          <w:sz w:val="32"/>
          <w:szCs w:val="32"/>
        </w:rPr>
        <w:t>Referenzobjekt 1</w:t>
      </w:r>
      <w:r w:rsidR="00422ACF">
        <w:rPr>
          <w:rFonts w:ascii="Century Gothic" w:hAnsi="Century Gothic"/>
          <w:b/>
          <w:sz w:val="32"/>
          <w:szCs w:val="32"/>
        </w:rPr>
        <w:br w:type="textWrapping" w:clear="all"/>
      </w:r>
      <w:r w:rsidR="00661849" w:rsidRPr="00661849">
        <w:rPr>
          <w:rFonts w:ascii="Century Gothic" w:hAnsi="Century Gothic"/>
          <w:b/>
          <w:sz w:val="14"/>
          <w:szCs w:val="32"/>
        </w:rPr>
        <w:t>Bewertung Erfahrung mit gleichen / vergleichbaren Objekten</w:t>
      </w:r>
      <w:r w:rsidR="00661849">
        <w:rPr>
          <w:rFonts w:ascii="Century Gothic" w:hAnsi="Century Gothic"/>
          <w:b/>
          <w:sz w:val="14"/>
          <w:szCs w:val="32"/>
        </w:rPr>
        <w:t xml:space="preserve"> (max. </w:t>
      </w:r>
      <w:r w:rsidR="00EE132B">
        <w:rPr>
          <w:rFonts w:ascii="Century Gothic" w:hAnsi="Century Gothic"/>
          <w:b/>
          <w:sz w:val="14"/>
          <w:szCs w:val="32"/>
        </w:rPr>
        <w:t>15</w:t>
      </w:r>
      <w:r w:rsidR="00661849">
        <w:rPr>
          <w:rFonts w:ascii="Century Gothic" w:hAnsi="Century Gothic"/>
          <w:b/>
          <w:sz w:val="14"/>
          <w:szCs w:val="32"/>
        </w:rPr>
        <w:t xml:space="preserve"> Punkte)</w:t>
      </w:r>
      <w:r w:rsidR="00661849">
        <w:rPr>
          <w:rFonts w:ascii="Century Gothic" w:hAnsi="Century Gothic"/>
          <w:sz w:val="14"/>
          <w:szCs w:val="32"/>
        </w:rPr>
        <w:t xml:space="preserve">: Vergleichbares Objekt [5 P.], Weiteres Projekt Baukategorie V bis VII [4 P.], Baukategorie IV [3 P.], Baukategorie III [2 P.], Baukategorie I und II (SIA 102) [1 P.] </w:t>
      </w:r>
      <w:r w:rsidR="00661849">
        <w:rPr>
          <w:rFonts w:ascii="Century Gothic" w:hAnsi="Century Gothic"/>
          <w:sz w:val="14"/>
          <w:szCs w:val="32"/>
        </w:rPr>
        <w:br w:type="textWrapping" w:clear="all"/>
      </w:r>
      <w:r w:rsidR="00422ACF" w:rsidRPr="00661849">
        <w:rPr>
          <w:rFonts w:ascii="Century Gothic" w:hAnsi="Century Gothic"/>
          <w:b/>
          <w:sz w:val="14"/>
          <w:szCs w:val="32"/>
        </w:rPr>
        <w:t>Bewertung Alter bzw. Aktualität der Referenzobjekte</w:t>
      </w:r>
      <w:r w:rsidR="00661849">
        <w:rPr>
          <w:rFonts w:ascii="Century Gothic" w:hAnsi="Century Gothic"/>
          <w:b/>
          <w:sz w:val="14"/>
          <w:szCs w:val="32"/>
        </w:rPr>
        <w:t xml:space="preserve"> (max. 7 Punkte</w:t>
      </w:r>
      <w:r w:rsidR="00EE132B">
        <w:rPr>
          <w:rFonts w:ascii="Century Gothic" w:hAnsi="Century Gothic"/>
          <w:b/>
          <w:sz w:val="14"/>
          <w:szCs w:val="32"/>
        </w:rPr>
        <w:t>)</w:t>
      </w:r>
      <w:r w:rsidR="00422ACF">
        <w:rPr>
          <w:rFonts w:ascii="Century Gothic" w:hAnsi="Century Gothic"/>
          <w:sz w:val="14"/>
          <w:szCs w:val="32"/>
        </w:rPr>
        <w:t>: Nicht älter</w:t>
      </w:r>
      <w:r w:rsidR="00661849">
        <w:rPr>
          <w:rFonts w:ascii="Century Gothic" w:hAnsi="Century Gothic"/>
          <w:sz w:val="14"/>
          <w:szCs w:val="32"/>
        </w:rPr>
        <w:t xml:space="preserve"> 5, 10, 15, 20, &gt;20 Jahre [5, 4, 3, 2, 1 Punkte] </w:t>
      </w:r>
      <w:r w:rsidR="00661849" w:rsidRPr="00661849">
        <w:rPr>
          <w:rFonts w:ascii="Century Gothic" w:hAnsi="Century Gothic"/>
          <w:b/>
          <w:sz w:val="14"/>
          <w:szCs w:val="32"/>
        </w:rPr>
        <w:t>Bewertung Vergleichbarkeit und Qualität der Objekte hinsichtlich der Aufgabe (pro Referenz max. 11 Punkte)</w:t>
      </w:r>
      <w:r w:rsidR="00661849">
        <w:rPr>
          <w:rFonts w:ascii="Century Gothic" w:hAnsi="Century Gothic"/>
          <w:b/>
          <w:sz w:val="14"/>
          <w:szCs w:val="32"/>
        </w:rPr>
        <w:t xml:space="preserve">: </w:t>
      </w:r>
      <w:r w:rsidR="00661849" w:rsidRPr="00661849">
        <w:rPr>
          <w:rFonts w:ascii="Century Gothic" w:hAnsi="Century Gothic"/>
          <w:sz w:val="14"/>
          <w:szCs w:val="32"/>
        </w:rPr>
        <w:t>Bewertung durch Jury</w:t>
      </w:r>
    </w:p>
    <w:p w:rsidR="00FC1049" w:rsidRPr="00D60F66" w:rsidRDefault="00FC1049" w:rsidP="004300A3">
      <w:pPr>
        <w:spacing w:line="240" w:lineRule="auto"/>
        <w:jc w:val="left"/>
        <w:rPr>
          <w:rFonts w:ascii="Century Gothic" w:hAnsi="Century Gothic" w:cs="Arial"/>
          <w:sz w:val="16"/>
          <w:szCs w:val="16"/>
        </w:rPr>
      </w:pPr>
      <w:r w:rsidRPr="00D60F66">
        <w:rPr>
          <w:rFonts w:ascii="Century Gothic" w:hAnsi="Century Gothic" w:cs="Arial"/>
          <w:sz w:val="16"/>
          <w:szCs w:val="16"/>
        </w:rPr>
        <w:t xml:space="preserve">Als Referenz sind ausgeführte oder sich in Ausführung befindende Projekte anzugeben, welche eine Beurteilung der Bewerbung betreffend Erfahrung in der Projektierung und Ausführung von Projekten im Bereich </w:t>
      </w:r>
      <w:r w:rsidR="0038758D" w:rsidRPr="00D60F66">
        <w:rPr>
          <w:rFonts w:ascii="Century Gothic" w:hAnsi="Century Gothic" w:cs="Arial"/>
          <w:sz w:val="16"/>
          <w:szCs w:val="16"/>
        </w:rPr>
        <w:t>Alters- und Pflegeheime</w:t>
      </w:r>
      <w:r w:rsidRPr="00D60F66">
        <w:rPr>
          <w:rFonts w:ascii="Century Gothic" w:hAnsi="Century Gothic" w:cs="Arial"/>
          <w:sz w:val="16"/>
          <w:szCs w:val="16"/>
        </w:rPr>
        <w:t xml:space="preserve"> oder mit Projekten ähnlichen Umfangs, Grösse und Komplexität ermöglichen. Es sind primär eigene, unter dem Namen der Bewer</w:t>
      </w:r>
      <w:r w:rsidRPr="00D60F66">
        <w:rPr>
          <w:rFonts w:ascii="Century Gothic" w:hAnsi="Century Gothic" w:cs="Arial"/>
          <w:sz w:val="16"/>
          <w:szCs w:val="16"/>
        </w:rPr>
        <w:softHyphen/>
        <w:t>benden ausgeführte Aufträge aufzuführen. Werden andere Aufträge angegeben, so ist die Art der Mitarbeit und Funktion der Be</w:t>
      </w:r>
      <w:r w:rsidRPr="00D60F66">
        <w:rPr>
          <w:rFonts w:ascii="Century Gothic" w:hAnsi="Century Gothic" w:cs="Arial"/>
          <w:sz w:val="16"/>
          <w:szCs w:val="16"/>
        </w:rPr>
        <w:softHyphen/>
        <w:t>werbenden präzise zu bezeichnen.</w:t>
      </w:r>
      <w:r w:rsidR="007E6337" w:rsidRPr="00D60F66">
        <w:rPr>
          <w:rFonts w:ascii="Century Gothic" w:hAnsi="Century Gothic" w:cs="Arial"/>
          <w:sz w:val="16"/>
          <w:szCs w:val="16"/>
        </w:rPr>
        <w:t xml:space="preserve"> Die Projekte sind auf dem v</w:t>
      </w:r>
      <w:r w:rsidRPr="00D60F66">
        <w:rPr>
          <w:rFonts w:ascii="Century Gothic" w:hAnsi="Century Gothic" w:cs="Arial"/>
          <w:sz w:val="16"/>
          <w:szCs w:val="16"/>
        </w:rPr>
        <w:t>orliegenden Formular darzustellen.</w:t>
      </w:r>
      <w:r w:rsidR="007E6337" w:rsidRPr="00D60F66">
        <w:rPr>
          <w:rFonts w:ascii="Century Gothic" w:hAnsi="Century Gothic" w:cs="Arial"/>
          <w:sz w:val="16"/>
          <w:szCs w:val="16"/>
        </w:rPr>
        <w:t xml:space="preserve"> Die Beurteilung der Referenzen erfolgt hinsichtlich der Kriterien des </w:t>
      </w:r>
      <w:r w:rsidR="00E84E95">
        <w:rPr>
          <w:rFonts w:ascii="Century Gothic" w:hAnsi="Century Gothic" w:cs="Arial"/>
          <w:sz w:val="16"/>
          <w:szCs w:val="16"/>
        </w:rPr>
        <w:t>Programms zur Präqualifikation (Ziffer 3.4)</w:t>
      </w:r>
      <w:r w:rsidR="007E6337" w:rsidRPr="00D60F66">
        <w:rPr>
          <w:rFonts w:ascii="Century Gothic" w:hAnsi="Century Gothic" w:cs="Arial"/>
          <w:sz w:val="16"/>
          <w:szCs w:val="16"/>
        </w:rPr>
        <w:t>.</w:t>
      </w:r>
      <w:r w:rsidR="005A4EE4">
        <w:rPr>
          <w:rFonts w:ascii="Century Gothic" w:hAnsi="Century Gothic" w:cs="Arial"/>
          <w:sz w:val="16"/>
          <w:szCs w:val="16"/>
        </w:rPr>
        <w:t xml:space="preserve"> Erwartet werden Unterlagen, welche aufzeigen wie sich die Referenzobjekte in die Umgebung materiell, baulich und funktional einfügen.</w:t>
      </w:r>
      <w:r w:rsidR="00D60F66">
        <w:rPr>
          <w:rFonts w:ascii="Century Gothic" w:hAnsi="Century Gothic" w:cs="Arial"/>
          <w:sz w:val="16"/>
          <w:szCs w:val="16"/>
        </w:rPr>
        <w:tab/>
      </w:r>
      <w:r w:rsidR="00D60F66">
        <w:rPr>
          <w:rFonts w:ascii="Century Gothic" w:hAnsi="Century Gothic" w:cs="Arial"/>
          <w:sz w:val="16"/>
          <w:szCs w:val="16"/>
        </w:rPr>
        <w:br/>
      </w:r>
    </w:p>
    <w:tbl>
      <w:tblPr>
        <w:tblW w:w="22363" w:type="dxa"/>
        <w:tblLayout w:type="fixed"/>
        <w:tblLook w:val="04A0" w:firstRow="1" w:lastRow="0" w:firstColumn="1" w:lastColumn="0" w:noHBand="0" w:noVBand="1"/>
      </w:tblPr>
      <w:tblGrid>
        <w:gridCol w:w="4236"/>
        <w:gridCol w:w="4236"/>
        <w:gridCol w:w="13891"/>
      </w:tblGrid>
      <w:tr w:rsidR="009F44AE" w:rsidRPr="00D60F66" w:rsidTr="002C354F">
        <w:tc>
          <w:tcPr>
            <w:tcW w:w="42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44AE" w:rsidRPr="00D60F66" w:rsidRDefault="009F44AE" w:rsidP="009F44AE">
            <w:pPr>
              <w:tabs>
                <w:tab w:val="clear" w:pos="454"/>
                <w:tab w:val="clear" w:pos="1304"/>
                <w:tab w:val="right" w:pos="3862"/>
                <w:tab w:val="right" w:leader="dot" w:pos="3969"/>
                <w:tab w:val="right" w:leader="dot" w:pos="5103"/>
                <w:tab w:val="right" w:pos="5324"/>
                <w:tab w:val="right" w:pos="5529"/>
              </w:tabs>
              <w:spacing w:after="80"/>
              <w:ind w:left="851" w:hanging="851"/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60F66">
              <w:rPr>
                <w:rFonts w:ascii="Century Gothic" w:hAnsi="Century Gothic"/>
                <w:b/>
                <w:sz w:val="16"/>
                <w:szCs w:val="16"/>
              </w:rPr>
              <w:t>Allgemeines</w:t>
            </w:r>
          </w:p>
          <w:p w:rsidR="009F44AE" w:rsidRPr="00D60F66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Name des Objekts: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Pr="00D60F66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Auftraggeber: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Pr="00D60F66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Ort: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C128AD" w:rsidRDefault="002C354F" w:rsidP="00C128AD">
            <w:pPr>
              <w:tabs>
                <w:tab w:val="clear" w:pos="454"/>
                <w:tab w:val="clear" w:pos="851"/>
                <w:tab w:val="clear" w:pos="1304"/>
                <w:tab w:val="left" w:pos="284"/>
                <w:tab w:val="left" w:pos="1843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Art des Auftrags:</w:t>
            </w:r>
            <w:r w:rsidR="00C128AD">
              <w:rPr>
                <w:rFonts w:ascii="Century Gothic" w:hAnsi="Century Gothic"/>
                <w:sz w:val="16"/>
                <w:szCs w:val="16"/>
              </w:rPr>
              <w:br/>
            </w:r>
            <w:r w:rsidR="00C128AD">
              <w:rPr>
                <w:rFonts w:ascii="Century Gothic" w:hAnsi="Century Gothic"/>
                <w:b/>
                <w:sz w:val="26"/>
              </w:rPr>
              <w:fldChar w:fldCharType="begin"/>
            </w:r>
            <w:r w:rsidR="00C128AD">
              <w:rPr>
                <w:rFonts w:ascii="Century Gothic" w:hAnsi="Century Gothic"/>
                <w:b/>
                <w:sz w:val="26"/>
              </w:rPr>
              <w:instrText xml:space="preserve"> SYMBOL  111 \f Wingdings \s 8 </w:instrText>
            </w:r>
            <w:r w:rsidR="00C128AD">
              <w:rPr>
                <w:rFonts w:ascii="Century Gothic" w:hAnsi="Century Gothic"/>
                <w:b/>
                <w:sz w:val="26"/>
              </w:rPr>
              <w:fldChar w:fldCharType="end"/>
            </w:r>
            <w:r w:rsidR="00C128AD" w:rsidRPr="007B4232">
              <w:rPr>
                <w:rFonts w:ascii="Century Gothic" w:hAnsi="Century Gothic"/>
                <w:sz w:val="16"/>
              </w:rPr>
              <w:tab/>
            </w:r>
            <w:r w:rsidR="00C128AD">
              <w:rPr>
                <w:rFonts w:ascii="Century Gothic" w:hAnsi="Century Gothic"/>
                <w:sz w:val="16"/>
              </w:rPr>
              <w:t>Wettbewerb / Studienauftrag (Rang ……)</w:t>
            </w:r>
            <w:r w:rsidR="00C128AD">
              <w:rPr>
                <w:rFonts w:ascii="Century Gothic" w:hAnsi="Century Gothic"/>
                <w:sz w:val="16"/>
              </w:rPr>
              <w:br/>
            </w:r>
            <w:r w:rsidR="00C128AD">
              <w:rPr>
                <w:rFonts w:ascii="Century Gothic" w:hAnsi="Century Gothic"/>
                <w:b/>
                <w:sz w:val="26"/>
              </w:rPr>
              <w:fldChar w:fldCharType="begin"/>
            </w:r>
            <w:r w:rsidR="00C128AD">
              <w:rPr>
                <w:rFonts w:ascii="Century Gothic" w:hAnsi="Century Gothic"/>
                <w:b/>
                <w:sz w:val="26"/>
              </w:rPr>
              <w:instrText xml:space="preserve"> SYMBOL  111 \f Wingdings \s 8 </w:instrText>
            </w:r>
            <w:r w:rsidR="00C128AD">
              <w:rPr>
                <w:rFonts w:ascii="Century Gothic" w:hAnsi="Century Gothic"/>
                <w:b/>
                <w:sz w:val="26"/>
              </w:rPr>
              <w:fldChar w:fldCharType="end"/>
            </w:r>
            <w:r w:rsidR="00C128AD" w:rsidRPr="007B4232">
              <w:rPr>
                <w:rFonts w:ascii="Century Gothic" w:hAnsi="Century Gothic"/>
                <w:sz w:val="16"/>
              </w:rPr>
              <w:tab/>
            </w:r>
            <w:r w:rsidR="00C128AD">
              <w:rPr>
                <w:rFonts w:ascii="Century Gothic" w:hAnsi="Century Gothic"/>
                <w:sz w:val="16"/>
              </w:rPr>
              <w:t>Planung / Projektierung</w:t>
            </w:r>
            <w:r w:rsidR="00C128AD">
              <w:rPr>
                <w:rFonts w:ascii="Century Gothic" w:hAnsi="Century Gothic"/>
                <w:sz w:val="16"/>
              </w:rPr>
              <w:br/>
            </w:r>
            <w:r w:rsidR="00C128AD">
              <w:rPr>
                <w:rFonts w:ascii="Century Gothic" w:hAnsi="Century Gothic"/>
                <w:b/>
                <w:sz w:val="26"/>
              </w:rPr>
              <w:fldChar w:fldCharType="begin"/>
            </w:r>
            <w:r w:rsidR="00C128AD">
              <w:rPr>
                <w:rFonts w:ascii="Century Gothic" w:hAnsi="Century Gothic"/>
                <w:b/>
                <w:sz w:val="26"/>
              </w:rPr>
              <w:instrText xml:space="preserve"> SYMBOL  111 \f Wingdings \s 8 </w:instrText>
            </w:r>
            <w:r w:rsidR="00C128AD">
              <w:rPr>
                <w:rFonts w:ascii="Century Gothic" w:hAnsi="Century Gothic"/>
                <w:b/>
                <w:sz w:val="26"/>
              </w:rPr>
              <w:fldChar w:fldCharType="end"/>
            </w:r>
            <w:r w:rsidR="00C128AD" w:rsidRPr="007B4232">
              <w:rPr>
                <w:rFonts w:ascii="Century Gothic" w:hAnsi="Century Gothic"/>
                <w:sz w:val="16"/>
              </w:rPr>
              <w:tab/>
            </w:r>
            <w:r w:rsidR="00C128AD">
              <w:rPr>
                <w:rFonts w:ascii="Century Gothic" w:hAnsi="Century Gothic"/>
                <w:sz w:val="16"/>
              </w:rPr>
              <w:t>Ausführung</w:t>
            </w:r>
          </w:p>
          <w:p w:rsidR="009F44AE" w:rsidRPr="00D60F66" w:rsidRDefault="009F44AE" w:rsidP="00C128AD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Lines="80" w:after="192"/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 xml:space="preserve">Zeitraum der Bearbeitung: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Pr="00377707" w:rsidRDefault="009F44AE" w:rsidP="00377707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Lines="80" w:after="192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Bearbeitungsstand: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</w:tc>
        <w:tc>
          <w:tcPr>
            <w:tcW w:w="423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F44AE" w:rsidRPr="00D60F66" w:rsidRDefault="009F44AE" w:rsidP="00D60F66">
            <w:pPr>
              <w:tabs>
                <w:tab w:val="clear" w:pos="454"/>
                <w:tab w:val="right" w:pos="1701"/>
              </w:tabs>
              <w:spacing w:after="80"/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Kurzbeschrieb Projekt</w:t>
            </w:r>
          </w:p>
          <w:p w:rsidR="009F44AE" w:rsidRPr="00D60F66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398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Pr="00D60F66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Pr="00D60F66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398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Pr="00D60F66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Default="00377707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377707" w:rsidRDefault="00377707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377707" w:rsidRDefault="00377707" w:rsidP="009F44A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A6226" w:rsidRPr="000A6226" w:rsidRDefault="00377707" w:rsidP="00C4296E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spacing w:after="24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</w:tc>
        <w:tc>
          <w:tcPr>
            <w:tcW w:w="13891" w:type="dxa"/>
            <w:vMerge w:val="restar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9F44AE" w:rsidRPr="00D60F66" w:rsidRDefault="00650F70" w:rsidP="00650F70">
            <w:pPr>
              <w:tabs>
                <w:tab w:val="left" w:pos="1701"/>
                <w:tab w:val="left" w:pos="4820"/>
              </w:tabs>
              <w:jc w:val="center"/>
              <w:rPr>
                <w:rFonts w:ascii="Century Gothic" w:hAnsi="Century Gothic"/>
                <w:b/>
                <w:i/>
                <w:sz w:val="16"/>
                <w:szCs w:val="16"/>
              </w:rPr>
            </w:pP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>&lt;</w:t>
            </w:r>
            <w:r w:rsidR="00C32EA4">
              <w:rPr>
                <w:rFonts w:ascii="Century Gothic" w:hAnsi="Century Gothic"/>
                <w:b/>
                <w:i/>
                <w:sz w:val="16"/>
                <w:szCs w:val="16"/>
              </w:rPr>
              <w:t xml:space="preserve">Bereich für </w:t>
            </w:r>
            <w:r w:rsidR="009F44AE" w:rsidRPr="00D60F66">
              <w:rPr>
                <w:rFonts w:ascii="Century Gothic" w:hAnsi="Century Gothic"/>
                <w:b/>
                <w:i/>
                <w:sz w:val="16"/>
                <w:szCs w:val="16"/>
              </w:rPr>
              <w:t>Planausschnitt</w:t>
            </w:r>
            <w:r w:rsidR="00C32EA4">
              <w:rPr>
                <w:rFonts w:ascii="Century Gothic" w:hAnsi="Century Gothic"/>
                <w:b/>
                <w:i/>
                <w:sz w:val="16"/>
                <w:szCs w:val="16"/>
              </w:rPr>
              <w:t>e</w:t>
            </w:r>
            <w:r w:rsidR="009F44AE" w:rsidRPr="00D60F66">
              <w:rPr>
                <w:rFonts w:ascii="Century Gothic" w:hAnsi="Century Gothic"/>
                <w:b/>
                <w:i/>
                <w:sz w:val="16"/>
                <w:szCs w:val="16"/>
              </w:rPr>
              <w:t xml:space="preserve"> / Grundrisse / Fassaden / Fotos / Visualisierungen / Textergänzungen</w:t>
            </w: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>&gt;</w:t>
            </w:r>
          </w:p>
        </w:tc>
      </w:tr>
      <w:tr w:rsidR="009F44AE" w:rsidRPr="00D60F66" w:rsidTr="00943D9B">
        <w:tc>
          <w:tcPr>
            <w:tcW w:w="4236" w:type="dxa"/>
            <w:tcBorders>
              <w:left w:val="single" w:sz="4" w:space="0" w:color="auto"/>
            </w:tcBorders>
            <w:shd w:val="clear" w:color="auto" w:fill="auto"/>
          </w:tcPr>
          <w:p w:rsidR="009F44AE" w:rsidRPr="00D60F66" w:rsidRDefault="009F44AE" w:rsidP="009F44AE">
            <w:pPr>
              <w:tabs>
                <w:tab w:val="left" w:pos="1701"/>
                <w:tab w:val="right" w:pos="3969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60F66">
              <w:rPr>
                <w:rFonts w:ascii="Century Gothic" w:hAnsi="Century Gothic"/>
                <w:b/>
                <w:sz w:val="16"/>
                <w:szCs w:val="16"/>
              </w:rPr>
              <w:t>Funkt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ion des Bewerbers (Büro)</w:t>
            </w:r>
          </w:p>
          <w:p w:rsidR="009F44AE" w:rsidRPr="00D60F66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 xml:space="preserve">Funktion: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Pr="00D60F66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Pr="00D60F66" w:rsidRDefault="009F44AE" w:rsidP="009F44AE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Umfang der Bearbeitung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9F44AE" w:rsidRPr="00D60F66" w:rsidRDefault="009F44AE" w:rsidP="000A622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</w:tc>
        <w:tc>
          <w:tcPr>
            <w:tcW w:w="4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F44AE" w:rsidRPr="00D60F66" w:rsidRDefault="009F44AE" w:rsidP="00D75032">
            <w:pPr>
              <w:tabs>
                <w:tab w:val="clear" w:pos="454"/>
                <w:tab w:val="clear" w:pos="851"/>
                <w:tab w:val="clear" w:pos="1304"/>
                <w:tab w:val="left" w:pos="2302"/>
                <w:tab w:val="right" w:leader="dot" w:pos="5432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3891" w:type="dxa"/>
            <w:vMerge/>
            <w:tcBorders>
              <w:left w:val="single" w:sz="4" w:space="0" w:color="auto"/>
            </w:tcBorders>
            <w:shd w:val="clear" w:color="auto" w:fill="F2F2F2"/>
          </w:tcPr>
          <w:p w:rsidR="009F44AE" w:rsidRPr="00D60F66" w:rsidRDefault="009F44AE" w:rsidP="004027B5">
            <w:pPr>
              <w:tabs>
                <w:tab w:val="left" w:pos="1701"/>
                <w:tab w:val="left" w:pos="4820"/>
              </w:tabs>
              <w:jc w:val="left"/>
              <w:rPr>
                <w:rFonts w:ascii="Century Gothic" w:hAnsi="Century Gothic"/>
                <w:b/>
                <w:i/>
                <w:sz w:val="16"/>
                <w:szCs w:val="16"/>
              </w:rPr>
            </w:pPr>
          </w:p>
        </w:tc>
      </w:tr>
      <w:tr w:rsidR="00C128AD" w:rsidRPr="00D60F66" w:rsidTr="00943D9B">
        <w:tc>
          <w:tcPr>
            <w:tcW w:w="42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28AD" w:rsidRPr="00D60F66" w:rsidRDefault="00C128AD" w:rsidP="00C128AD">
            <w:pPr>
              <w:tabs>
                <w:tab w:val="clear" w:pos="454"/>
                <w:tab w:val="clear" w:pos="1304"/>
                <w:tab w:val="right" w:leader="dot" w:pos="3969"/>
                <w:tab w:val="right" w:pos="5290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60F66">
              <w:rPr>
                <w:rFonts w:ascii="Century Gothic" w:hAnsi="Century Gothic"/>
                <w:b/>
                <w:sz w:val="16"/>
                <w:szCs w:val="16"/>
              </w:rPr>
              <w:t>Referenzperson</w:t>
            </w:r>
          </w:p>
          <w:p w:rsidR="00C128AD" w:rsidRPr="00D60F66" w:rsidRDefault="00C128AD" w:rsidP="00C128AD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Name, Vorname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C128AD" w:rsidRDefault="00C128AD" w:rsidP="00C128AD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Adresse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3D1905" w:rsidRPr="00D60F66" w:rsidRDefault="005102AB" w:rsidP="00C128AD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Tel. Nr.</w:t>
            </w:r>
            <w:r w:rsidR="003D1905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C128AD" w:rsidRPr="00D60F66" w:rsidRDefault="005102AB" w:rsidP="00C128AD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Funktion</w:t>
            </w:r>
            <w:r w:rsidR="00C128AD"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C128AD" w:rsidRPr="00D60F66" w:rsidRDefault="00C128AD" w:rsidP="00C128AD">
            <w:pPr>
              <w:tabs>
                <w:tab w:val="clear" w:pos="454"/>
                <w:tab w:val="clear" w:pos="1304"/>
                <w:tab w:val="right" w:leader="dot" w:pos="3969"/>
                <w:tab w:val="left" w:pos="4820"/>
              </w:tabs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4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AD" w:rsidRPr="00D60F66" w:rsidRDefault="00C128AD" w:rsidP="00C128AD">
            <w:pPr>
              <w:tabs>
                <w:tab w:val="clear" w:pos="454"/>
                <w:tab w:val="clear" w:pos="1304"/>
                <w:tab w:val="right" w:leader="dot" w:pos="3969"/>
                <w:tab w:val="left" w:pos="4820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Kennzahlen</w:t>
            </w:r>
          </w:p>
          <w:p w:rsidR="00C128AD" w:rsidRPr="00D60F66" w:rsidRDefault="00C128AD" w:rsidP="00C128AD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Fläche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C128AD" w:rsidRPr="00D60F66" w:rsidRDefault="00C128AD" w:rsidP="00C128AD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Volumen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C128AD" w:rsidRPr="00D60F66" w:rsidRDefault="00C128AD" w:rsidP="00C128AD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Anzahl Pflegeplätze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C128AD" w:rsidRDefault="00C128AD" w:rsidP="00C128AD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Baukosten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C128AD" w:rsidRPr="00D60F66" w:rsidRDefault="00C128AD" w:rsidP="00C128AD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3891" w:type="dxa"/>
            <w:vMerge/>
            <w:tcBorders>
              <w:left w:val="single" w:sz="4" w:space="0" w:color="auto"/>
            </w:tcBorders>
            <w:shd w:val="clear" w:color="auto" w:fill="F2F2F2"/>
          </w:tcPr>
          <w:p w:rsidR="00C128AD" w:rsidRPr="00D60F66" w:rsidRDefault="00C128AD" w:rsidP="00C128AD">
            <w:pPr>
              <w:tabs>
                <w:tab w:val="left" w:pos="1701"/>
                <w:tab w:val="left" w:pos="4820"/>
              </w:tabs>
              <w:jc w:val="left"/>
              <w:rPr>
                <w:rFonts w:ascii="Century Gothic" w:hAnsi="Century Gothic"/>
                <w:b/>
                <w:i/>
                <w:sz w:val="16"/>
                <w:szCs w:val="16"/>
              </w:rPr>
            </w:pPr>
          </w:p>
        </w:tc>
      </w:tr>
      <w:tr w:rsidR="00C128AD" w:rsidRPr="00D60F66" w:rsidTr="00876C03">
        <w:trPr>
          <w:trHeight w:val="3916"/>
        </w:trPr>
        <w:tc>
          <w:tcPr>
            <w:tcW w:w="22363" w:type="dxa"/>
            <w:gridSpan w:val="3"/>
            <w:shd w:val="clear" w:color="auto" w:fill="F2F2F2"/>
            <w:vAlign w:val="center"/>
          </w:tcPr>
          <w:p w:rsidR="00C128AD" w:rsidRPr="00876C03" w:rsidRDefault="00C128AD" w:rsidP="00876C03">
            <w:pPr>
              <w:spacing w:before="0" w:line="240" w:lineRule="auto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427905" w:rsidRDefault="00D75032" w:rsidP="00D75032">
      <w:pPr>
        <w:pageBreakBefore/>
        <w:tabs>
          <w:tab w:val="clear" w:pos="454"/>
          <w:tab w:val="clear" w:pos="851"/>
          <w:tab w:val="clear" w:pos="1304"/>
          <w:tab w:val="left" w:pos="2268"/>
          <w:tab w:val="right" w:pos="9065"/>
        </w:tabs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lastRenderedPageBreak/>
        <w:t xml:space="preserve">Formular </w:t>
      </w:r>
      <w:r w:rsidR="00D60F66">
        <w:rPr>
          <w:rFonts w:ascii="Century Gothic" w:hAnsi="Century Gothic"/>
          <w:b/>
          <w:sz w:val="32"/>
          <w:szCs w:val="32"/>
        </w:rPr>
        <w:t>4</w:t>
      </w:r>
      <w:r w:rsidR="00E84E95">
        <w:rPr>
          <w:rFonts w:ascii="Century Gothic" w:hAnsi="Century Gothic"/>
          <w:b/>
          <w:sz w:val="32"/>
          <w:szCs w:val="32"/>
        </w:rPr>
        <w:t>.2</w:t>
      </w:r>
      <w:r>
        <w:rPr>
          <w:rFonts w:ascii="Century Gothic" w:hAnsi="Century Gothic"/>
          <w:b/>
          <w:sz w:val="32"/>
          <w:szCs w:val="32"/>
        </w:rPr>
        <w:t>:</w:t>
      </w:r>
      <w:r>
        <w:rPr>
          <w:rFonts w:ascii="Century Gothic" w:hAnsi="Century Gothic"/>
          <w:b/>
          <w:sz w:val="32"/>
          <w:szCs w:val="32"/>
        </w:rPr>
        <w:tab/>
      </w:r>
      <w:r w:rsidR="00427905" w:rsidRPr="00D75032">
        <w:rPr>
          <w:rFonts w:ascii="Century Gothic" w:hAnsi="Century Gothic"/>
          <w:b/>
          <w:sz w:val="32"/>
          <w:szCs w:val="32"/>
        </w:rPr>
        <w:t>Referenzobjekt 2</w:t>
      </w:r>
    </w:p>
    <w:p w:rsidR="000077E2" w:rsidRDefault="000077E2" w:rsidP="000077E2">
      <w:pPr>
        <w:tabs>
          <w:tab w:val="clear" w:pos="454"/>
          <w:tab w:val="clear" w:pos="851"/>
          <w:tab w:val="clear" w:pos="1304"/>
          <w:tab w:val="left" w:pos="2268"/>
          <w:tab w:val="right" w:pos="9065"/>
        </w:tabs>
        <w:rPr>
          <w:rFonts w:ascii="Century Gothic" w:hAnsi="Century Gothic"/>
          <w:b/>
          <w:sz w:val="32"/>
          <w:szCs w:val="32"/>
        </w:rPr>
      </w:pPr>
    </w:p>
    <w:tbl>
      <w:tblPr>
        <w:tblW w:w="22363" w:type="dxa"/>
        <w:tblLayout w:type="fixed"/>
        <w:tblLook w:val="04A0" w:firstRow="1" w:lastRow="0" w:firstColumn="1" w:lastColumn="0" w:noHBand="0" w:noVBand="1"/>
      </w:tblPr>
      <w:tblGrid>
        <w:gridCol w:w="4236"/>
        <w:gridCol w:w="4236"/>
        <w:gridCol w:w="13891"/>
      </w:tblGrid>
      <w:tr w:rsidR="00E84E95" w:rsidRPr="00D60F66" w:rsidTr="004872A6">
        <w:tc>
          <w:tcPr>
            <w:tcW w:w="42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4E95" w:rsidRPr="00D60F66" w:rsidRDefault="00E84E95" w:rsidP="004872A6">
            <w:pPr>
              <w:tabs>
                <w:tab w:val="clear" w:pos="454"/>
                <w:tab w:val="clear" w:pos="1304"/>
                <w:tab w:val="right" w:pos="3862"/>
                <w:tab w:val="right" w:leader="dot" w:pos="3969"/>
                <w:tab w:val="right" w:leader="dot" w:pos="5103"/>
                <w:tab w:val="right" w:pos="5324"/>
                <w:tab w:val="right" w:pos="5529"/>
              </w:tabs>
              <w:spacing w:after="80"/>
              <w:ind w:left="851" w:hanging="851"/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60F66">
              <w:rPr>
                <w:rFonts w:ascii="Century Gothic" w:hAnsi="Century Gothic"/>
                <w:b/>
                <w:sz w:val="16"/>
                <w:szCs w:val="16"/>
              </w:rPr>
              <w:t>Allgemeines</w:t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Name des Objekts: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Auftraggeber: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Ort: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left" w:pos="284"/>
                <w:tab w:val="left" w:pos="1843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Art des Auftrags: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>
              <w:rPr>
                <w:rFonts w:ascii="Century Gothic" w:hAnsi="Century Gothic"/>
                <w:b/>
                <w:sz w:val="26"/>
              </w:rPr>
              <w:fldChar w:fldCharType="begin"/>
            </w:r>
            <w:r>
              <w:rPr>
                <w:rFonts w:ascii="Century Gothic" w:hAnsi="Century Gothic"/>
                <w:b/>
                <w:sz w:val="26"/>
              </w:rPr>
              <w:instrText xml:space="preserve"> SYMBOL  111 \f Wingdings \s 8 </w:instrText>
            </w:r>
            <w:r>
              <w:rPr>
                <w:rFonts w:ascii="Century Gothic" w:hAnsi="Century Gothic"/>
                <w:b/>
                <w:sz w:val="26"/>
              </w:rPr>
              <w:fldChar w:fldCharType="end"/>
            </w:r>
            <w:r w:rsidRPr="007B4232">
              <w:rPr>
                <w:rFonts w:ascii="Century Gothic" w:hAnsi="Century Gothic"/>
                <w:sz w:val="16"/>
              </w:rPr>
              <w:tab/>
            </w:r>
            <w:r>
              <w:rPr>
                <w:rFonts w:ascii="Century Gothic" w:hAnsi="Century Gothic"/>
                <w:sz w:val="16"/>
              </w:rPr>
              <w:t>Wettbewerb / Studienauftrag (Rang ……)</w:t>
            </w:r>
            <w:r>
              <w:rPr>
                <w:rFonts w:ascii="Century Gothic" w:hAnsi="Century Gothic"/>
                <w:sz w:val="16"/>
              </w:rPr>
              <w:br/>
            </w:r>
            <w:r>
              <w:rPr>
                <w:rFonts w:ascii="Century Gothic" w:hAnsi="Century Gothic"/>
                <w:b/>
                <w:sz w:val="26"/>
              </w:rPr>
              <w:fldChar w:fldCharType="begin"/>
            </w:r>
            <w:r>
              <w:rPr>
                <w:rFonts w:ascii="Century Gothic" w:hAnsi="Century Gothic"/>
                <w:b/>
                <w:sz w:val="26"/>
              </w:rPr>
              <w:instrText xml:space="preserve"> SYMBOL  111 \f Wingdings \s 8 </w:instrText>
            </w:r>
            <w:r>
              <w:rPr>
                <w:rFonts w:ascii="Century Gothic" w:hAnsi="Century Gothic"/>
                <w:b/>
                <w:sz w:val="26"/>
              </w:rPr>
              <w:fldChar w:fldCharType="end"/>
            </w:r>
            <w:r w:rsidRPr="007B4232">
              <w:rPr>
                <w:rFonts w:ascii="Century Gothic" w:hAnsi="Century Gothic"/>
                <w:sz w:val="16"/>
              </w:rPr>
              <w:tab/>
            </w:r>
            <w:r>
              <w:rPr>
                <w:rFonts w:ascii="Century Gothic" w:hAnsi="Century Gothic"/>
                <w:sz w:val="16"/>
              </w:rPr>
              <w:t>Planung / Projektierung</w:t>
            </w:r>
            <w:r>
              <w:rPr>
                <w:rFonts w:ascii="Century Gothic" w:hAnsi="Century Gothic"/>
                <w:sz w:val="16"/>
              </w:rPr>
              <w:br/>
            </w:r>
            <w:r>
              <w:rPr>
                <w:rFonts w:ascii="Century Gothic" w:hAnsi="Century Gothic"/>
                <w:b/>
                <w:sz w:val="26"/>
              </w:rPr>
              <w:fldChar w:fldCharType="begin"/>
            </w:r>
            <w:r>
              <w:rPr>
                <w:rFonts w:ascii="Century Gothic" w:hAnsi="Century Gothic"/>
                <w:b/>
                <w:sz w:val="26"/>
              </w:rPr>
              <w:instrText xml:space="preserve"> SYMBOL  111 \f Wingdings \s 8 </w:instrText>
            </w:r>
            <w:r>
              <w:rPr>
                <w:rFonts w:ascii="Century Gothic" w:hAnsi="Century Gothic"/>
                <w:b/>
                <w:sz w:val="26"/>
              </w:rPr>
              <w:fldChar w:fldCharType="end"/>
            </w:r>
            <w:r w:rsidRPr="007B4232">
              <w:rPr>
                <w:rFonts w:ascii="Century Gothic" w:hAnsi="Century Gothic"/>
                <w:sz w:val="16"/>
              </w:rPr>
              <w:tab/>
            </w:r>
            <w:r>
              <w:rPr>
                <w:rFonts w:ascii="Century Gothic" w:hAnsi="Century Gothic"/>
                <w:sz w:val="16"/>
              </w:rPr>
              <w:t>Ausführung</w:t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Lines="80" w:after="192"/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 xml:space="preserve">Zeitraum der Bearbeitung: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377707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Lines="80" w:after="192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Bearbeitungsstand: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</w:tc>
        <w:tc>
          <w:tcPr>
            <w:tcW w:w="423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84E95" w:rsidRPr="00D60F66" w:rsidRDefault="00E84E95" w:rsidP="004872A6">
            <w:pPr>
              <w:tabs>
                <w:tab w:val="clear" w:pos="454"/>
                <w:tab w:val="right" w:pos="1701"/>
              </w:tabs>
              <w:spacing w:after="80"/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Kurzbeschrieb Projekt</w:t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8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8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FF6BE7" w:rsidRDefault="00E84E95" w:rsidP="00FF6BE7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spacing w:after="24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</w:tc>
        <w:tc>
          <w:tcPr>
            <w:tcW w:w="13891" w:type="dxa"/>
            <w:vMerge w:val="restar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84E95" w:rsidRPr="00D60F66" w:rsidRDefault="00E84E95" w:rsidP="004872A6">
            <w:pPr>
              <w:tabs>
                <w:tab w:val="left" w:pos="1701"/>
                <w:tab w:val="left" w:pos="4820"/>
              </w:tabs>
              <w:jc w:val="center"/>
              <w:rPr>
                <w:rFonts w:ascii="Century Gothic" w:hAnsi="Century Gothic"/>
                <w:b/>
                <w:i/>
                <w:sz w:val="16"/>
                <w:szCs w:val="16"/>
              </w:rPr>
            </w:pP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 xml:space="preserve">&lt;Bereich für </w:t>
            </w:r>
            <w:r w:rsidRPr="00D60F66">
              <w:rPr>
                <w:rFonts w:ascii="Century Gothic" w:hAnsi="Century Gothic"/>
                <w:b/>
                <w:i/>
                <w:sz w:val="16"/>
                <w:szCs w:val="16"/>
              </w:rPr>
              <w:t>Planausschnitt</w:t>
            </w: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>e</w:t>
            </w:r>
            <w:r w:rsidRPr="00D60F66">
              <w:rPr>
                <w:rFonts w:ascii="Century Gothic" w:hAnsi="Century Gothic"/>
                <w:b/>
                <w:i/>
                <w:sz w:val="16"/>
                <w:szCs w:val="16"/>
              </w:rPr>
              <w:t xml:space="preserve"> / Grundrisse / Fassaden / Fotos / Visualisierungen / Textergänzungen</w:t>
            </w: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>&gt;</w:t>
            </w:r>
          </w:p>
        </w:tc>
      </w:tr>
      <w:tr w:rsidR="00E84E95" w:rsidRPr="00D60F66" w:rsidTr="00943D9B">
        <w:tc>
          <w:tcPr>
            <w:tcW w:w="4236" w:type="dxa"/>
            <w:tcBorders>
              <w:left w:val="single" w:sz="4" w:space="0" w:color="auto"/>
            </w:tcBorders>
            <w:shd w:val="clear" w:color="auto" w:fill="auto"/>
          </w:tcPr>
          <w:p w:rsidR="00E84E95" w:rsidRPr="00D60F66" w:rsidRDefault="00E84E95" w:rsidP="004872A6">
            <w:pPr>
              <w:tabs>
                <w:tab w:val="left" w:pos="1701"/>
                <w:tab w:val="right" w:pos="3969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60F66">
              <w:rPr>
                <w:rFonts w:ascii="Century Gothic" w:hAnsi="Century Gothic"/>
                <w:b/>
                <w:sz w:val="16"/>
                <w:szCs w:val="16"/>
              </w:rPr>
              <w:t>Funkt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ion des Bewerbers (Büro)</w:t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 xml:space="preserve">Funktion: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Umfang der Bearbeitung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FF6BE7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</w:tc>
        <w:tc>
          <w:tcPr>
            <w:tcW w:w="4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left" w:pos="2302"/>
                <w:tab w:val="right" w:leader="dot" w:pos="5432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3891" w:type="dxa"/>
            <w:vMerge/>
            <w:tcBorders>
              <w:left w:val="single" w:sz="4" w:space="0" w:color="auto"/>
            </w:tcBorders>
            <w:shd w:val="clear" w:color="auto" w:fill="F2F2F2"/>
          </w:tcPr>
          <w:p w:rsidR="00E84E95" w:rsidRPr="00D60F66" w:rsidRDefault="00E84E95" w:rsidP="004872A6">
            <w:pPr>
              <w:tabs>
                <w:tab w:val="left" w:pos="1701"/>
                <w:tab w:val="left" w:pos="4820"/>
              </w:tabs>
              <w:jc w:val="left"/>
              <w:rPr>
                <w:rFonts w:ascii="Century Gothic" w:hAnsi="Century Gothic"/>
                <w:b/>
                <w:i/>
                <w:sz w:val="16"/>
                <w:szCs w:val="16"/>
              </w:rPr>
            </w:pPr>
          </w:p>
        </w:tc>
      </w:tr>
      <w:tr w:rsidR="00E84E95" w:rsidRPr="00D60F66" w:rsidTr="00943D9B">
        <w:tc>
          <w:tcPr>
            <w:tcW w:w="42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4E95" w:rsidRPr="00D60F66" w:rsidRDefault="00E84E95" w:rsidP="004872A6">
            <w:pPr>
              <w:tabs>
                <w:tab w:val="clear" w:pos="454"/>
                <w:tab w:val="clear" w:pos="1304"/>
                <w:tab w:val="right" w:leader="dot" w:pos="3969"/>
                <w:tab w:val="right" w:pos="5290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60F66">
              <w:rPr>
                <w:rFonts w:ascii="Century Gothic" w:hAnsi="Century Gothic"/>
                <w:b/>
                <w:sz w:val="16"/>
                <w:szCs w:val="16"/>
              </w:rPr>
              <w:t>Referenzperson</w:t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Name, Vorname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Adresse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5102AB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Tel. Nr.</w:t>
            </w:r>
            <w:r w:rsidR="00E84E95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5102AB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Funktion</w:t>
            </w:r>
            <w:r w:rsidR="00E84E95"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4872A6">
            <w:pPr>
              <w:tabs>
                <w:tab w:val="clear" w:pos="454"/>
                <w:tab w:val="clear" w:pos="1304"/>
                <w:tab w:val="right" w:leader="dot" w:pos="3969"/>
                <w:tab w:val="left" w:pos="4820"/>
              </w:tabs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4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E95" w:rsidRPr="00D60F66" w:rsidRDefault="00E84E95" w:rsidP="004872A6">
            <w:pPr>
              <w:tabs>
                <w:tab w:val="clear" w:pos="454"/>
                <w:tab w:val="clear" w:pos="1304"/>
                <w:tab w:val="right" w:leader="dot" w:pos="3969"/>
                <w:tab w:val="left" w:pos="4820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Kennzahlen</w:t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Fläche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Volumen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Anzahl Pflegeplätze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Baukosten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E84E95" w:rsidRPr="00D60F66" w:rsidRDefault="00E84E95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3891" w:type="dxa"/>
            <w:vMerge/>
            <w:tcBorders>
              <w:left w:val="single" w:sz="4" w:space="0" w:color="auto"/>
            </w:tcBorders>
            <w:shd w:val="clear" w:color="auto" w:fill="F2F2F2"/>
          </w:tcPr>
          <w:p w:rsidR="00E84E95" w:rsidRPr="00D60F66" w:rsidRDefault="00E84E95" w:rsidP="004872A6">
            <w:pPr>
              <w:tabs>
                <w:tab w:val="left" w:pos="1701"/>
                <w:tab w:val="left" w:pos="4820"/>
              </w:tabs>
              <w:jc w:val="left"/>
              <w:rPr>
                <w:rFonts w:ascii="Century Gothic" w:hAnsi="Century Gothic"/>
                <w:b/>
                <w:i/>
                <w:sz w:val="16"/>
                <w:szCs w:val="16"/>
              </w:rPr>
            </w:pPr>
          </w:p>
        </w:tc>
      </w:tr>
      <w:tr w:rsidR="00E84E95" w:rsidRPr="00D60F66" w:rsidTr="004872A6">
        <w:trPr>
          <w:trHeight w:val="3916"/>
        </w:trPr>
        <w:tc>
          <w:tcPr>
            <w:tcW w:w="22363" w:type="dxa"/>
            <w:gridSpan w:val="3"/>
            <w:shd w:val="clear" w:color="auto" w:fill="F2F2F2"/>
            <w:vAlign w:val="center"/>
          </w:tcPr>
          <w:p w:rsidR="00E84E95" w:rsidRPr="00876C03" w:rsidRDefault="00E84E95" w:rsidP="004872A6">
            <w:pPr>
              <w:spacing w:before="0" w:line="240" w:lineRule="auto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D75032" w:rsidRDefault="00D75032" w:rsidP="00D75032">
      <w:pPr>
        <w:pageBreakBefore/>
        <w:tabs>
          <w:tab w:val="clear" w:pos="454"/>
          <w:tab w:val="clear" w:pos="851"/>
          <w:tab w:val="clear" w:pos="1304"/>
          <w:tab w:val="left" w:pos="2268"/>
          <w:tab w:val="right" w:pos="9065"/>
        </w:tabs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lastRenderedPageBreak/>
        <w:t xml:space="preserve">Formular </w:t>
      </w:r>
      <w:r w:rsidR="00D60F66">
        <w:rPr>
          <w:rFonts w:ascii="Century Gothic" w:hAnsi="Century Gothic"/>
          <w:b/>
          <w:sz w:val="32"/>
          <w:szCs w:val="32"/>
        </w:rPr>
        <w:t>4</w:t>
      </w:r>
      <w:r w:rsidR="00E84E95">
        <w:rPr>
          <w:rFonts w:ascii="Century Gothic" w:hAnsi="Century Gothic"/>
          <w:b/>
          <w:sz w:val="32"/>
          <w:szCs w:val="32"/>
        </w:rPr>
        <w:t>.3</w:t>
      </w:r>
      <w:r>
        <w:rPr>
          <w:rFonts w:ascii="Century Gothic" w:hAnsi="Century Gothic"/>
          <w:b/>
          <w:sz w:val="32"/>
          <w:szCs w:val="32"/>
        </w:rPr>
        <w:t>:</w:t>
      </w:r>
      <w:r>
        <w:rPr>
          <w:rFonts w:ascii="Century Gothic" w:hAnsi="Century Gothic"/>
          <w:b/>
          <w:sz w:val="32"/>
          <w:szCs w:val="32"/>
        </w:rPr>
        <w:tab/>
      </w:r>
      <w:r w:rsidR="00427905" w:rsidRPr="00D75032">
        <w:rPr>
          <w:rFonts w:ascii="Century Gothic" w:hAnsi="Century Gothic"/>
          <w:b/>
          <w:sz w:val="32"/>
          <w:szCs w:val="32"/>
        </w:rPr>
        <w:t>Referenzobjekt 3</w:t>
      </w:r>
    </w:p>
    <w:p w:rsidR="000077E2" w:rsidRDefault="000077E2" w:rsidP="000077E2">
      <w:pPr>
        <w:tabs>
          <w:tab w:val="clear" w:pos="454"/>
          <w:tab w:val="clear" w:pos="851"/>
          <w:tab w:val="clear" w:pos="1304"/>
          <w:tab w:val="left" w:pos="2268"/>
          <w:tab w:val="right" w:pos="9065"/>
        </w:tabs>
        <w:rPr>
          <w:rFonts w:ascii="Century Gothic" w:hAnsi="Century Gothic"/>
          <w:b/>
          <w:sz w:val="32"/>
          <w:szCs w:val="32"/>
        </w:rPr>
      </w:pPr>
    </w:p>
    <w:tbl>
      <w:tblPr>
        <w:tblW w:w="22363" w:type="dxa"/>
        <w:tblLayout w:type="fixed"/>
        <w:tblLook w:val="04A0" w:firstRow="1" w:lastRow="0" w:firstColumn="1" w:lastColumn="0" w:noHBand="0" w:noVBand="1"/>
      </w:tblPr>
      <w:tblGrid>
        <w:gridCol w:w="4236"/>
        <w:gridCol w:w="4236"/>
        <w:gridCol w:w="13891"/>
      </w:tblGrid>
      <w:tr w:rsidR="000077E2" w:rsidRPr="00D60F66" w:rsidTr="004872A6">
        <w:tc>
          <w:tcPr>
            <w:tcW w:w="42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077E2" w:rsidRPr="00D60F66" w:rsidRDefault="000077E2" w:rsidP="004872A6">
            <w:pPr>
              <w:tabs>
                <w:tab w:val="clear" w:pos="454"/>
                <w:tab w:val="clear" w:pos="1304"/>
                <w:tab w:val="right" w:pos="3862"/>
                <w:tab w:val="right" w:leader="dot" w:pos="3969"/>
                <w:tab w:val="right" w:leader="dot" w:pos="5103"/>
                <w:tab w:val="right" w:pos="5324"/>
                <w:tab w:val="right" w:pos="5529"/>
              </w:tabs>
              <w:spacing w:after="80"/>
              <w:ind w:left="851" w:hanging="851"/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60F66">
              <w:rPr>
                <w:rFonts w:ascii="Century Gothic" w:hAnsi="Century Gothic"/>
                <w:b/>
                <w:sz w:val="16"/>
                <w:szCs w:val="16"/>
              </w:rPr>
              <w:t>Allgemeines</w:t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Name des Objekts: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Auftraggeber: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Ort: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left" w:pos="284"/>
                <w:tab w:val="left" w:pos="1843"/>
                <w:tab w:val="right" w:leader="dot" w:pos="5529"/>
              </w:tabs>
              <w:spacing w:after="80"/>
              <w:jc w:val="left"/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Art des Auftrags: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>
              <w:rPr>
                <w:rFonts w:ascii="Century Gothic" w:hAnsi="Century Gothic"/>
                <w:b/>
                <w:sz w:val="26"/>
              </w:rPr>
              <w:fldChar w:fldCharType="begin"/>
            </w:r>
            <w:r>
              <w:rPr>
                <w:rFonts w:ascii="Century Gothic" w:hAnsi="Century Gothic"/>
                <w:b/>
                <w:sz w:val="26"/>
              </w:rPr>
              <w:instrText xml:space="preserve"> SYMBOL  111 \f Wingdings \s 8 </w:instrText>
            </w:r>
            <w:r>
              <w:rPr>
                <w:rFonts w:ascii="Century Gothic" w:hAnsi="Century Gothic"/>
                <w:b/>
                <w:sz w:val="26"/>
              </w:rPr>
              <w:fldChar w:fldCharType="end"/>
            </w:r>
            <w:r w:rsidRPr="007B4232">
              <w:rPr>
                <w:rFonts w:ascii="Century Gothic" w:hAnsi="Century Gothic"/>
                <w:sz w:val="16"/>
              </w:rPr>
              <w:tab/>
            </w:r>
            <w:r>
              <w:rPr>
                <w:rFonts w:ascii="Century Gothic" w:hAnsi="Century Gothic"/>
                <w:sz w:val="16"/>
              </w:rPr>
              <w:t>Wettbewerb / Studienauftrag (Rang ……)</w:t>
            </w:r>
            <w:r>
              <w:rPr>
                <w:rFonts w:ascii="Century Gothic" w:hAnsi="Century Gothic"/>
                <w:sz w:val="16"/>
              </w:rPr>
              <w:br/>
            </w:r>
            <w:r>
              <w:rPr>
                <w:rFonts w:ascii="Century Gothic" w:hAnsi="Century Gothic"/>
                <w:b/>
                <w:sz w:val="26"/>
              </w:rPr>
              <w:fldChar w:fldCharType="begin"/>
            </w:r>
            <w:r>
              <w:rPr>
                <w:rFonts w:ascii="Century Gothic" w:hAnsi="Century Gothic"/>
                <w:b/>
                <w:sz w:val="26"/>
              </w:rPr>
              <w:instrText xml:space="preserve"> SYMBOL  111 \f Wingdings \s 8 </w:instrText>
            </w:r>
            <w:r>
              <w:rPr>
                <w:rFonts w:ascii="Century Gothic" w:hAnsi="Century Gothic"/>
                <w:b/>
                <w:sz w:val="26"/>
              </w:rPr>
              <w:fldChar w:fldCharType="end"/>
            </w:r>
            <w:r w:rsidRPr="007B4232">
              <w:rPr>
                <w:rFonts w:ascii="Century Gothic" w:hAnsi="Century Gothic"/>
                <w:sz w:val="16"/>
              </w:rPr>
              <w:tab/>
            </w:r>
            <w:r>
              <w:rPr>
                <w:rFonts w:ascii="Century Gothic" w:hAnsi="Century Gothic"/>
                <w:sz w:val="16"/>
              </w:rPr>
              <w:t>Planung / Projektierung</w:t>
            </w:r>
            <w:r>
              <w:rPr>
                <w:rFonts w:ascii="Century Gothic" w:hAnsi="Century Gothic"/>
                <w:sz w:val="16"/>
              </w:rPr>
              <w:br/>
            </w:r>
            <w:r>
              <w:rPr>
                <w:rFonts w:ascii="Century Gothic" w:hAnsi="Century Gothic"/>
                <w:b/>
                <w:sz w:val="26"/>
              </w:rPr>
              <w:fldChar w:fldCharType="begin"/>
            </w:r>
            <w:r>
              <w:rPr>
                <w:rFonts w:ascii="Century Gothic" w:hAnsi="Century Gothic"/>
                <w:b/>
                <w:sz w:val="26"/>
              </w:rPr>
              <w:instrText xml:space="preserve"> SYMBOL  111 \f Wingdings \s 8 </w:instrText>
            </w:r>
            <w:r>
              <w:rPr>
                <w:rFonts w:ascii="Century Gothic" w:hAnsi="Century Gothic"/>
                <w:b/>
                <w:sz w:val="26"/>
              </w:rPr>
              <w:fldChar w:fldCharType="end"/>
            </w:r>
            <w:r w:rsidRPr="007B4232">
              <w:rPr>
                <w:rFonts w:ascii="Century Gothic" w:hAnsi="Century Gothic"/>
                <w:sz w:val="16"/>
              </w:rPr>
              <w:tab/>
            </w:r>
            <w:r>
              <w:rPr>
                <w:rFonts w:ascii="Century Gothic" w:hAnsi="Century Gothic"/>
                <w:sz w:val="16"/>
              </w:rPr>
              <w:t>Ausführung</w:t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Lines="80" w:after="192"/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 xml:space="preserve">Zeitraum der Bearbeitung: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377707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spacing w:afterLines="80" w:after="192"/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Bearbeitungsstand: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</w:tc>
        <w:tc>
          <w:tcPr>
            <w:tcW w:w="423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077E2" w:rsidRPr="00D60F66" w:rsidRDefault="000077E2" w:rsidP="004872A6">
            <w:pPr>
              <w:tabs>
                <w:tab w:val="clear" w:pos="454"/>
                <w:tab w:val="right" w:pos="1701"/>
              </w:tabs>
              <w:spacing w:after="80"/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Kurzbeschrieb Projekt</w:t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8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8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FF6BE7" w:rsidRDefault="000077E2" w:rsidP="00FF6BE7">
            <w:pPr>
              <w:tabs>
                <w:tab w:val="clear" w:pos="454"/>
                <w:tab w:val="clear" w:pos="851"/>
                <w:tab w:val="clear" w:pos="1304"/>
                <w:tab w:val="right" w:leader="dot" w:pos="4019"/>
              </w:tabs>
              <w:spacing w:after="24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</w:tc>
        <w:tc>
          <w:tcPr>
            <w:tcW w:w="13891" w:type="dxa"/>
            <w:vMerge w:val="restar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0077E2" w:rsidRPr="00D60F66" w:rsidRDefault="000077E2" w:rsidP="004872A6">
            <w:pPr>
              <w:tabs>
                <w:tab w:val="left" w:pos="1701"/>
                <w:tab w:val="left" w:pos="4820"/>
              </w:tabs>
              <w:jc w:val="center"/>
              <w:rPr>
                <w:rFonts w:ascii="Century Gothic" w:hAnsi="Century Gothic"/>
                <w:b/>
                <w:i/>
                <w:sz w:val="16"/>
                <w:szCs w:val="16"/>
              </w:rPr>
            </w:pP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 xml:space="preserve">&lt;Bereich für </w:t>
            </w:r>
            <w:r w:rsidRPr="00D60F66">
              <w:rPr>
                <w:rFonts w:ascii="Century Gothic" w:hAnsi="Century Gothic"/>
                <w:b/>
                <w:i/>
                <w:sz w:val="16"/>
                <w:szCs w:val="16"/>
              </w:rPr>
              <w:t>Planausschnitt</w:t>
            </w: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>e</w:t>
            </w:r>
            <w:r w:rsidRPr="00D60F66">
              <w:rPr>
                <w:rFonts w:ascii="Century Gothic" w:hAnsi="Century Gothic"/>
                <w:b/>
                <w:i/>
                <w:sz w:val="16"/>
                <w:szCs w:val="16"/>
              </w:rPr>
              <w:t xml:space="preserve"> / Grundrisse / Fassaden / Fotos / Visualisierungen / Textergänzungen</w:t>
            </w: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>&gt;</w:t>
            </w:r>
          </w:p>
        </w:tc>
      </w:tr>
      <w:tr w:rsidR="000077E2" w:rsidRPr="00D60F66" w:rsidTr="00943D9B">
        <w:tc>
          <w:tcPr>
            <w:tcW w:w="4236" w:type="dxa"/>
            <w:tcBorders>
              <w:left w:val="single" w:sz="4" w:space="0" w:color="auto"/>
            </w:tcBorders>
            <w:shd w:val="clear" w:color="auto" w:fill="auto"/>
          </w:tcPr>
          <w:p w:rsidR="000077E2" w:rsidRPr="00D60F66" w:rsidRDefault="000077E2" w:rsidP="004872A6">
            <w:pPr>
              <w:tabs>
                <w:tab w:val="left" w:pos="1701"/>
                <w:tab w:val="right" w:pos="3969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60F66">
              <w:rPr>
                <w:rFonts w:ascii="Century Gothic" w:hAnsi="Century Gothic"/>
                <w:b/>
                <w:sz w:val="16"/>
                <w:szCs w:val="16"/>
              </w:rPr>
              <w:t>Funkt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ion des Bewerbers (Büro)</w:t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 xml:space="preserve">Funktion: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52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Umfang der Bearbeitung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FF6BE7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</w:p>
        </w:tc>
        <w:tc>
          <w:tcPr>
            <w:tcW w:w="4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left" w:pos="2302"/>
                <w:tab w:val="right" w:leader="dot" w:pos="5432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3891" w:type="dxa"/>
            <w:vMerge/>
            <w:tcBorders>
              <w:left w:val="single" w:sz="4" w:space="0" w:color="auto"/>
            </w:tcBorders>
            <w:shd w:val="clear" w:color="auto" w:fill="F2F2F2"/>
          </w:tcPr>
          <w:p w:rsidR="000077E2" w:rsidRPr="00D60F66" w:rsidRDefault="000077E2" w:rsidP="004872A6">
            <w:pPr>
              <w:tabs>
                <w:tab w:val="left" w:pos="1701"/>
                <w:tab w:val="left" w:pos="4820"/>
              </w:tabs>
              <w:jc w:val="left"/>
              <w:rPr>
                <w:rFonts w:ascii="Century Gothic" w:hAnsi="Century Gothic"/>
                <w:b/>
                <w:i/>
                <w:sz w:val="16"/>
                <w:szCs w:val="16"/>
              </w:rPr>
            </w:pPr>
          </w:p>
        </w:tc>
      </w:tr>
      <w:tr w:rsidR="000077E2" w:rsidRPr="00D60F66" w:rsidTr="00943D9B">
        <w:tc>
          <w:tcPr>
            <w:tcW w:w="42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7E2" w:rsidRPr="00D60F66" w:rsidRDefault="000077E2" w:rsidP="004872A6">
            <w:pPr>
              <w:tabs>
                <w:tab w:val="clear" w:pos="454"/>
                <w:tab w:val="clear" w:pos="1304"/>
                <w:tab w:val="right" w:leader="dot" w:pos="3969"/>
                <w:tab w:val="right" w:pos="5290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 w:rsidRPr="00D60F66">
              <w:rPr>
                <w:rFonts w:ascii="Century Gothic" w:hAnsi="Century Gothic"/>
                <w:b/>
                <w:sz w:val="16"/>
                <w:szCs w:val="16"/>
              </w:rPr>
              <w:t>Referenzperson</w:t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Name, Vorname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Adresse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5102AB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Tel. Nr.</w:t>
            </w:r>
            <w:bookmarkStart w:id="0" w:name="_GoBack"/>
            <w:bookmarkEnd w:id="0"/>
            <w:r w:rsidR="000077E2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5102AB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Funktion</w:t>
            </w:r>
            <w:r w:rsidR="000077E2"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4872A6">
            <w:pPr>
              <w:tabs>
                <w:tab w:val="clear" w:pos="454"/>
                <w:tab w:val="clear" w:pos="1304"/>
                <w:tab w:val="right" w:leader="dot" w:pos="3969"/>
                <w:tab w:val="left" w:pos="4820"/>
              </w:tabs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4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E2" w:rsidRPr="00D60F66" w:rsidRDefault="000077E2" w:rsidP="004872A6">
            <w:pPr>
              <w:tabs>
                <w:tab w:val="clear" w:pos="454"/>
                <w:tab w:val="clear" w:pos="1304"/>
                <w:tab w:val="right" w:leader="dot" w:pos="3969"/>
                <w:tab w:val="left" w:pos="4820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Kennzahlen</w:t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Fläche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Volumen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21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Anzahl Pflegeplätze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D60F66">
              <w:rPr>
                <w:rFonts w:ascii="Century Gothic" w:hAnsi="Century Gothic"/>
                <w:sz w:val="16"/>
                <w:szCs w:val="16"/>
              </w:rPr>
              <w:t>Baukosten</w:t>
            </w:r>
            <w:r w:rsidRPr="00D60F66">
              <w:rPr>
                <w:rFonts w:ascii="Century Gothic" w:hAnsi="Century Gothic"/>
                <w:sz w:val="16"/>
                <w:szCs w:val="16"/>
              </w:rPr>
              <w:tab/>
            </w:r>
          </w:p>
          <w:p w:rsidR="000077E2" w:rsidRPr="00D60F66" w:rsidRDefault="000077E2" w:rsidP="004872A6">
            <w:pPr>
              <w:tabs>
                <w:tab w:val="clear" w:pos="454"/>
                <w:tab w:val="clear" w:pos="851"/>
                <w:tab w:val="clear" w:pos="1304"/>
                <w:tab w:val="right" w:leader="dot" w:pos="3969"/>
                <w:tab w:val="right" w:leader="dot" w:pos="5432"/>
              </w:tabs>
              <w:jc w:val="left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3891" w:type="dxa"/>
            <w:vMerge/>
            <w:tcBorders>
              <w:left w:val="single" w:sz="4" w:space="0" w:color="auto"/>
            </w:tcBorders>
            <w:shd w:val="clear" w:color="auto" w:fill="F2F2F2"/>
          </w:tcPr>
          <w:p w:rsidR="000077E2" w:rsidRPr="00D60F66" w:rsidRDefault="000077E2" w:rsidP="004872A6">
            <w:pPr>
              <w:tabs>
                <w:tab w:val="left" w:pos="1701"/>
                <w:tab w:val="left" w:pos="4820"/>
              </w:tabs>
              <w:jc w:val="left"/>
              <w:rPr>
                <w:rFonts w:ascii="Century Gothic" w:hAnsi="Century Gothic"/>
                <w:b/>
                <w:i/>
                <w:sz w:val="16"/>
                <w:szCs w:val="16"/>
              </w:rPr>
            </w:pPr>
          </w:p>
        </w:tc>
      </w:tr>
      <w:tr w:rsidR="000077E2" w:rsidRPr="00D60F66" w:rsidTr="004872A6">
        <w:trPr>
          <w:trHeight w:val="3916"/>
        </w:trPr>
        <w:tc>
          <w:tcPr>
            <w:tcW w:w="22363" w:type="dxa"/>
            <w:gridSpan w:val="3"/>
            <w:shd w:val="clear" w:color="auto" w:fill="F2F2F2"/>
            <w:vAlign w:val="center"/>
          </w:tcPr>
          <w:p w:rsidR="000077E2" w:rsidRPr="00876C03" w:rsidRDefault="000077E2" w:rsidP="004872A6">
            <w:pPr>
              <w:spacing w:before="0" w:line="240" w:lineRule="auto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D75032" w:rsidRPr="000077E2" w:rsidRDefault="00D75032" w:rsidP="000077E2">
      <w:pPr>
        <w:tabs>
          <w:tab w:val="clear" w:pos="454"/>
          <w:tab w:val="clear" w:pos="851"/>
          <w:tab w:val="clear" w:pos="1304"/>
          <w:tab w:val="left" w:pos="2268"/>
          <w:tab w:val="right" w:pos="9065"/>
        </w:tabs>
        <w:spacing w:line="240" w:lineRule="auto"/>
        <w:rPr>
          <w:rFonts w:ascii="Century Gothic" w:hAnsi="Century Gothic"/>
          <w:b/>
          <w:sz w:val="2"/>
          <w:szCs w:val="2"/>
        </w:rPr>
      </w:pPr>
    </w:p>
    <w:sectPr w:rsidR="00D75032" w:rsidRPr="000077E2" w:rsidSect="00876C03">
      <w:headerReference w:type="default" r:id="rId10"/>
      <w:pgSz w:w="23814" w:h="16839" w:orient="landscape" w:code="8"/>
      <w:pgMar w:top="426" w:right="425" w:bottom="567" w:left="1134" w:header="624" w:footer="3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454" w:rsidRDefault="004C2454">
      <w:r>
        <w:separator/>
      </w:r>
    </w:p>
  </w:endnote>
  <w:endnote w:type="continuationSeparator" w:id="0">
    <w:p w:rsidR="004C2454" w:rsidRDefault="004C2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9AE" w:rsidRPr="000962FE" w:rsidRDefault="000069AE" w:rsidP="000962FE">
    <w:pPr>
      <w:pStyle w:val="Fuzeile"/>
      <w:tabs>
        <w:tab w:val="clear" w:pos="4819"/>
        <w:tab w:val="clear" w:pos="9071"/>
        <w:tab w:val="left" w:pos="9781"/>
      </w:tabs>
      <w:ind w:left="0" w:right="-291"/>
      <w:jc w:val="left"/>
      <w:rPr>
        <w:rFonts w:ascii="Century Gothic" w:hAnsi="Century Gothic"/>
        <w:b w:val="0"/>
        <w:sz w:val="12"/>
        <w:szCs w:val="12"/>
      </w:rPr>
    </w:pPr>
    <w:r w:rsidRPr="000962FE">
      <w:rPr>
        <w:rFonts w:ascii="Century Gothic" w:hAnsi="Century Gothic"/>
        <w:b w:val="0"/>
        <w:sz w:val="12"/>
        <w:szCs w:val="12"/>
      </w:rPr>
      <w:fldChar w:fldCharType="begin"/>
    </w:r>
    <w:r w:rsidRPr="000962FE">
      <w:rPr>
        <w:rFonts w:ascii="Century Gothic" w:hAnsi="Century Gothic"/>
        <w:b w:val="0"/>
        <w:sz w:val="12"/>
        <w:szCs w:val="12"/>
      </w:rPr>
      <w:instrText xml:space="preserve"> FILENAME \p </w:instrText>
    </w:r>
    <w:r w:rsidRPr="000962FE">
      <w:rPr>
        <w:rFonts w:ascii="Century Gothic" w:hAnsi="Century Gothic"/>
        <w:b w:val="0"/>
        <w:sz w:val="12"/>
        <w:szCs w:val="12"/>
      </w:rPr>
      <w:fldChar w:fldCharType="separate"/>
    </w:r>
    <w:r w:rsidR="00437574">
      <w:rPr>
        <w:rFonts w:ascii="Century Gothic" w:hAnsi="Century Gothic"/>
        <w:b w:val="0"/>
        <w:noProof/>
        <w:sz w:val="12"/>
        <w:szCs w:val="12"/>
      </w:rPr>
      <w:t>X:\Private_RP\2000 Private\2366 Gersau\05 Wettbewerb Rosenpark Alters- und Pflegeheim\13 aktuelles Exemplar, Verfahren\00_Präqualifikation\formulare.docx</w:t>
    </w:r>
    <w:r w:rsidRPr="000962FE">
      <w:rPr>
        <w:rFonts w:ascii="Century Gothic" w:hAnsi="Century Gothic"/>
        <w:b w:val="0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454" w:rsidRDefault="004C2454">
      <w:r>
        <w:separator/>
      </w:r>
    </w:p>
  </w:footnote>
  <w:footnote w:type="continuationSeparator" w:id="0">
    <w:p w:rsidR="004C2454" w:rsidRDefault="004C2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9633"/>
    </w:tblGrid>
    <w:tr w:rsidR="0027704E" w:rsidRPr="004872A6" w:rsidTr="004872A6">
      <w:tc>
        <w:tcPr>
          <w:tcW w:w="9773" w:type="dxa"/>
          <w:shd w:val="clear" w:color="auto" w:fill="BFBFBF"/>
        </w:tcPr>
        <w:p w:rsidR="0027704E" w:rsidRPr="004872A6" w:rsidRDefault="0027704E" w:rsidP="004872A6">
          <w:pPr>
            <w:spacing w:before="120" w:after="120"/>
            <w:rPr>
              <w:rFonts w:ascii="Century Gothic" w:hAnsi="Century Gothic"/>
              <w:b/>
              <w:sz w:val="32"/>
              <w:szCs w:val="32"/>
            </w:rPr>
          </w:pPr>
          <w:r w:rsidRPr="004872A6">
            <w:rPr>
              <w:rFonts w:ascii="Century Gothic" w:hAnsi="Century Gothic"/>
              <w:b/>
              <w:sz w:val="32"/>
              <w:szCs w:val="32"/>
            </w:rPr>
            <w:t>&lt;Name Bewerber&gt;</w:t>
          </w:r>
        </w:p>
      </w:tc>
    </w:tr>
  </w:tbl>
  <w:p w:rsidR="0027704E" w:rsidRPr="0027704E" w:rsidRDefault="0027704E" w:rsidP="0027704E">
    <w:pPr>
      <w:spacing w:before="0"/>
      <w:rPr>
        <w:rFonts w:ascii="Century Gothic" w:hAnsi="Century Gothic"/>
        <w:b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2363" w:type="dxa"/>
      <w:tblLook w:val="04A0" w:firstRow="1" w:lastRow="0" w:firstColumn="1" w:lastColumn="0" w:noHBand="0" w:noVBand="1"/>
    </w:tblPr>
    <w:tblGrid>
      <w:gridCol w:w="22363"/>
    </w:tblGrid>
    <w:tr w:rsidR="002C354F" w:rsidRPr="004872A6" w:rsidTr="004872A6">
      <w:tc>
        <w:tcPr>
          <w:tcW w:w="22363" w:type="dxa"/>
          <w:shd w:val="clear" w:color="auto" w:fill="BFBFBF"/>
        </w:tcPr>
        <w:p w:rsidR="002C354F" w:rsidRPr="004872A6" w:rsidRDefault="002C354F" w:rsidP="004872A6">
          <w:pPr>
            <w:spacing w:before="120" w:after="120"/>
            <w:rPr>
              <w:rFonts w:ascii="Century Gothic" w:hAnsi="Century Gothic"/>
              <w:b/>
              <w:sz w:val="32"/>
              <w:szCs w:val="32"/>
            </w:rPr>
          </w:pPr>
          <w:r w:rsidRPr="004872A6">
            <w:rPr>
              <w:rFonts w:ascii="Century Gothic" w:hAnsi="Century Gothic"/>
              <w:b/>
              <w:sz w:val="32"/>
              <w:szCs w:val="32"/>
            </w:rPr>
            <w:t>&lt;Name Bewerber&gt;</w:t>
          </w:r>
        </w:p>
      </w:tc>
    </w:tr>
  </w:tbl>
  <w:p w:rsidR="002C354F" w:rsidRPr="0027704E" w:rsidRDefault="002C354F" w:rsidP="0027704E">
    <w:pPr>
      <w:spacing w:before="0"/>
      <w:rPr>
        <w:rFonts w:ascii="Century Gothic" w:hAnsi="Century Gothic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00000000"/>
    <w:lvl w:ilvl="0">
      <w:start w:val="1"/>
      <w:numFmt w:val="decimal"/>
      <w:pStyle w:val="berschrift1"/>
      <w:lvlText w:val="%1"/>
      <w:legacy w:legacy="1" w:legacySpace="144" w:legacyIndent="709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bullet"/>
      <w:pStyle w:val="AufzhlungmitStrich"/>
      <w:lvlText w:val="∑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0"/>
    <w:lvl w:ilvl="0">
      <w:start w:val="1"/>
      <w:numFmt w:val="bullet"/>
      <w:lvlText w:val="∑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4" w15:restartNumberingAfterBreak="0">
    <w:nsid w:val="00000005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5" w15:restartNumberingAfterBreak="0">
    <w:nsid w:val="00000006"/>
    <w:multiLevelType w:val="singleLevel"/>
    <w:tmpl w:val="00000000"/>
    <w:lvl w:ilvl="0">
      <w:start w:val="1"/>
      <w:numFmt w:val="bullet"/>
      <w:lvlText w:val="∑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6" w15:restartNumberingAfterBreak="0">
    <w:nsid w:val="02A403C7"/>
    <w:multiLevelType w:val="hybridMultilevel"/>
    <w:tmpl w:val="B628D12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90FB5"/>
    <w:multiLevelType w:val="hybridMultilevel"/>
    <w:tmpl w:val="230AA1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A2CE7"/>
    <w:multiLevelType w:val="hybridMultilevel"/>
    <w:tmpl w:val="73A64B16"/>
    <w:lvl w:ilvl="0" w:tplc="32982732">
      <w:numFmt w:val="bullet"/>
      <w:lvlText w:val="-"/>
      <w:lvlJc w:val="left"/>
      <w:pPr>
        <w:tabs>
          <w:tab w:val="num" w:pos="1700"/>
        </w:tabs>
        <w:ind w:left="1700" w:hanging="400"/>
      </w:pPr>
      <w:rPr>
        <w:rFonts w:ascii="Arial" w:eastAsia="Times New Roman" w:hAnsi="Aria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9" w15:restartNumberingAfterBreak="0">
    <w:nsid w:val="40390773"/>
    <w:multiLevelType w:val="hybridMultilevel"/>
    <w:tmpl w:val="230AA1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F434F"/>
    <w:multiLevelType w:val="hybridMultilevel"/>
    <w:tmpl w:val="8154E0B2"/>
    <w:lvl w:ilvl="0" w:tplc="4A4A5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8E1F53"/>
    <w:multiLevelType w:val="hybridMultilevel"/>
    <w:tmpl w:val="B03699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A5D93"/>
    <w:multiLevelType w:val="hybridMultilevel"/>
    <w:tmpl w:val="915CF90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"/>
  </w:num>
  <w:num w:numId="12">
    <w:abstractNumId w:val="1"/>
  </w:num>
  <w:num w:numId="13">
    <w:abstractNumId w:val="5"/>
  </w:num>
  <w:num w:numId="14">
    <w:abstractNumId w:val="8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D0D"/>
    <w:rsid w:val="00006178"/>
    <w:rsid w:val="000069AE"/>
    <w:rsid w:val="000077E2"/>
    <w:rsid w:val="00013ACD"/>
    <w:rsid w:val="0002746C"/>
    <w:rsid w:val="00031E42"/>
    <w:rsid w:val="00083DD1"/>
    <w:rsid w:val="000962FE"/>
    <w:rsid w:val="000A6226"/>
    <w:rsid w:val="000B331C"/>
    <w:rsid w:val="000C6D51"/>
    <w:rsid w:val="000D28F2"/>
    <w:rsid w:val="0010721C"/>
    <w:rsid w:val="00156FAD"/>
    <w:rsid w:val="00167E03"/>
    <w:rsid w:val="0017041B"/>
    <w:rsid w:val="001812A4"/>
    <w:rsid w:val="001D4344"/>
    <w:rsid w:val="001E1548"/>
    <w:rsid w:val="00200AA9"/>
    <w:rsid w:val="00206FC6"/>
    <w:rsid w:val="00242AF9"/>
    <w:rsid w:val="0027704E"/>
    <w:rsid w:val="00295D65"/>
    <w:rsid w:val="002C0146"/>
    <w:rsid w:val="002C354F"/>
    <w:rsid w:val="002C5350"/>
    <w:rsid w:val="002C7601"/>
    <w:rsid w:val="00334DE1"/>
    <w:rsid w:val="00376C85"/>
    <w:rsid w:val="00377707"/>
    <w:rsid w:val="0038758D"/>
    <w:rsid w:val="003D1905"/>
    <w:rsid w:val="003D4F54"/>
    <w:rsid w:val="003E543F"/>
    <w:rsid w:val="004027B5"/>
    <w:rsid w:val="004138AD"/>
    <w:rsid w:val="00422ACF"/>
    <w:rsid w:val="00427905"/>
    <w:rsid w:val="004300A3"/>
    <w:rsid w:val="00437574"/>
    <w:rsid w:val="004549B2"/>
    <w:rsid w:val="004872A6"/>
    <w:rsid w:val="004C2454"/>
    <w:rsid w:val="004E657A"/>
    <w:rsid w:val="004E6F74"/>
    <w:rsid w:val="005102AB"/>
    <w:rsid w:val="00560E89"/>
    <w:rsid w:val="005654DB"/>
    <w:rsid w:val="00570E5D"/>
    <w:rsid w:val="00580EE7"/>
    <w:rsid w:val="00584B3B"/>
    <w:rsid w:val="005A4EE4"/>
    <w:rsid w:val="005B162F"/>
    <w:rsid w:val="005C0A6F"/>
    <w:rsid w:val="005E369F"/>
    <w:rsid w:val="005E7B61"/>
    <w:rsid w:val="00600549"/>
    <w:rsid w:val="006061C1"/>
    <w:rsid w:val="00625085"/>
    <w:rsid w:val="006253F7"/>
    <w:rsid w:val="006267C6"/>
    <w:rsid w:val="006313CF"/>
    <w:rsid w:val="00650F70"/>
    <w:rsid w:val="00661849"/>
    <w:rsid w:val="00675551"/>
    <w:rsid w:val="006F4B34"/>
    <w:rsid w:val="00705049"/>
    <w:rsid w:val="00713851"/>
    <w:rsid w:val="007619E2"/>
    <w:rsid w:val="0076556B"/>
    <w:rsid w:val="00773EDC"/>
    <w:rsid w:val="007E6337"/>
    <w:rsid w:val="008019AA"/>
    <w:rsid w:val="00837BE7"/>
    <w:rsid w:val="0084227D"/>
    <w:rsid w:val="00852FC2"/>
    <w:rsid w:val="008544C0"/>
    <w:rsid w:val="00862816"/>
    <w:rsid w:val="008628BB"/>
    <w:rsid w:val="00876C03"/>
    <w:rsid w:val="008844D0"/>
    <w:rsid w:val="008911F6"/>
    <w:rsid w:val="008C0DA0"/>
    <w:rsid w:val="00903774"/>
    <w:rsid w:val="00906E9B"/>
    <w:rsid w:val="00914AA6"/>
    <w:rsid w:val="0094257A"/>
    <w:rsid w:val="00943D9B"/>
    <w:rsid w:val="00954818"/>
    <w:rsid w:val="009C4A76"/>
    <w:rsid w:val="009F44AE"/>
    <w:rsid w:val="00A07C34"/>
    <w:rsid w:val="00A12CB5"/>
    <w:rsid w:val="00A25C33"/>
    <w:rsid w:val="00A55EDF"/>
    <w:rsid w:val="00A61869"/>
    <w:rsid w:val="00AA3A86"/>
    <w:rsid w:val="00AE7829"/>
    <w:rsid w:val="00AF552E"/>
    <w:rsid w:val="00B64682"/>
    <w:rsid w:val="00B8253A"/>
    <w:rsid w:val="00B916CA"/>
    <w:rsid w:val="00BB1B2B"/>
    <w:rsid w:val="00C128AD"/>
    <w:rsid w:val="00C141C7"/>
    <w:rsid w:val="00C32EA4"/>
    <w:rsid w:val="00C4296E"/>
    <w:rsid w:val="00C5524E"/>
    <w:rsid w:val="00C962DD"/>
    <w:rsid w:val="00CD091A"/>
    <w:rsid w:val="00CD1693"/>
    <w:rsid w:val="00CE5A12"/>
    <w:rsid w:val="00CE7416"/>
    <w:rsid w:val="00D05B7A"/>
    <w:rsid w:val="00D26943"/>
    <w:rsid w:val="00D60F66"/>
    <w:rsid w:val="00D75032"/>
    <w:rsid w:val="00D8207E"/>
    <w:rsid w:val="00DA7817"/>
    <w:rsid w:val="00DD1AAC"/>
    <w:rsid w:val="00DF304F"/>
    <w:rsid w:val="00E35F97"/>
    <w:rsid w:val="00E84E95"/>
    <w:rsid w:val="00E911D1"/>
    <w:rsid w:val="00EB2D0D"/>
    <w:rsid w:val="00EE132B"/>
    <w:rsid w:val="00F10908"/>
    <w:rsid w:val="00F8710B"/>
    <w:rsid w:val="00F92627"/>
    <w:rsid w:val="00FB4805"/>
    <w:rsid w:val="00FC1049"/>
    <w:rsid w:val="00FD6AC5"/>
    <w:rsid w:val="00FE5622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;"/>
  <w14:docId w14:val="010EF38F"/>
  <w15:chartTrackingRefBased/>
  <w15:docId w15:val="{703A46E1-4FDE-4B2E-BC5C-0D3F13C8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tabs>
        <w:tab w:val="left" w:pos="454"/>
        <w:tab w:val="left" w:pos="851"/>
        <w:tab w:val="left" w:pos="1304"/>
      </w:tabs>
      <w:spacing w:before="80" w:line="300" w:lineRule="atLeast"/>
      <w:jc w:val="both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Bndig150"/>
    <w:qFormat/>
    <w:pPr>
      <w:keepLines/>
      <w:numPr>
        <w:numId w:val="4"/>
      </w:numPr>
      <w:tabs>
        <w:tab w:val="clear" w:pos="454"/>
        <w:tab w:val="clear" w:pos="851"/>
      </w:tabs>
      <w:spacing w:before="600"/>
      <w:ind w:left="851" w:hanging="851"/>
      <w:jc w:val="left"/>
      <w:outlineLvl w:val="0"/>
    </w:pPr>
    <w:rPr>
      <w:b/>
      <w:sz w:val="30"/>
    </w:rPr>
  </w:style>
  <w:style w:type="paragraph" w:styleId="berschrift2">
    <w:name w:val="heading 2"/>
    <w:basedOn w:val="Standard"/>
    <w:next w:val="Bndig150"/>
    <w:qFormat/>
    <w:pPr>
      <w:keepLines/>
      <w:numPr>
        <w:ilvl w:val="1"/>
        <w:numId w:val="5"/>
      </w:numPr>
      <w:tabs>
        <w:tab w:val="clear" w:pos="454"/>
        <w:tab w:val="clear" w:pos="851"/>
      </w:tabs>
      <w:spacing w:before="480"/>
      <w:ind w:left="851" w:hanging="851"/>
      <w:jc w:val="left"/>
      <w:outlineLvl w:val="1"/>
    </w:pPr>
    <w:rPr>
      <w:b/>
      <w:sz w:val="26"/>
    </w:rPr>
  </w:style>
  <w:style w:type="paragraph" w:styleId="berschrift3">
    <w:name w:val="heading 3"/>
    <w:basedOn w:val="Standard"/>
    <w:next w:val="Bndig150"/>
    <w:qFormat/>
    <w:pPr>
      <w:keepLines/>
      <w:numPr>
        <w:ilvl w:val="2"/>
        <w:numId w:val="6"/>
      </w:numPr>
      <w:tabs>
        <w:tab w:val="clear" w:pos="454"/>
        <w:tab w:val="clear" w:pos="851"/>
      </w:tabs>
      <w:spacing w:before="360"/>
      <w:ind w:left="851" w:hanging="851"/>
      <w:jc w:val="left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ndig150">
    <w:name w:val="Bündig 1.50"/>
    <w:basedOn w:val="Standard"/>
    <w:pPr>
      <w:tabs>
        <w:tab w:val="clear" w:pos="454"/>
        <w:tab w:val="clear" w:pos="851"/>
        <w:tab w:val="left" w:pos="1758"/>
      </w:tabs>
      <w:ind w:left="851"/>
    </w:pPr>
  </w:style>
  <w:style w:type="paragraph" w:customStyle="1" w:styleId="Bndig08">
    <w:name w:val="Bündig 0.8"/>
    <w:basedOn w:val="Bndig150"/>
    <w:pPr>
      <w:tabs>
        <w:tab w:val="left" w:pos="851"/>
      </w:tabs>
      <w:ind w:left="454"/>
    </w:pPr>
  </w:style>
  <w:style w:type="paragraph" w:customStyle="1" w:styleId="Bndig23">
    <w:name w:val="Bündig 2.3"/>
    <w:basedOn w:val="Bndig150"/>
    <w:pPr>
      <w:tabs>
        <w:tab w:val="clear" w:pos="1304"/>
      </w:tabs>
      <w:ind w:left="1304"/>
    </w:pPr>
  </w:style>
  <w:style w:type="paragraph" w:customStyle="1" w:styleId="Eingerahmt150">
    <w:name w:val="Eingerahmt 1.50"/>
    <w:basedOn w:val="Bndig150"/>
    <w:pPr>
      <w:pBdr>
        <w:top w:val="single" w:sz="2" w:space="7" w:color="auto"/>
        <w:left w:val="single" w:sz="2" w:space="7" w:color="auto"/>
        <w:bottom w:val="single" w:sz="2" w:space="7" w:color="auto"/>
        <w:right w:val="single" w:sz="2" w:space="7" w:color="auto"/>
      </w:pBdr>
      <w:ind w:left="1077" w:right="198"/>
    </w:pPr>
  </w:style>
  <w:style w:type="paragraph" w:customStyle="1" w:styleId="Eingerahmtschattiert">
    <w:name w:val="Eingerahmt schattiert"/>
    <w:basedOn w:val="Eingerahmt150"/>
    <w:pPr>
      <w:pBdr>
        <w:top w:val="single" w:sz="2" w:space="7" w:color="auto" w:shadow="1"/>
        <w:left w:val="single" w:sz="2" w:space="7" w:color="auto" w:shadow="1"/>
        <w:bottom w:val="single" w:sz="2" w:space="7" w:color="auto" w:shadow="1"/>
        <w:right w:val="single" w:sz="2" w:space="7" w:color="auto" w:shadow="1"/>
      </w:pBdr>
    </w:pPr>
  </w:style>
  <w:style w:type="paragraph" w:customStyle="1" w:styleId="Einzug08">
    <w:name w:val="Einzug 0.8"/>
    <w:basedOn w:val="Bndig150"/>
    <w:pPr>
      <w:ind w:hanging="397"/>
    </w:pPr>
  </w:style>
  <w:style w:type="paragraph" w:customStyle="1" w:styleId="Einzug150">
    <w:name w:val="Einzug 1.50"/>
    <w:basedOn w:val="Bndig150"/>
    <w:pPr>
      <w:tabs>
        <w:tab w:val="clear" w:pos="1304"/>
      </w:tabs>
      <w:ind w:left="1305" w:hanging="454"/>
    </w:pPr>
  </w:style>
  <w:style w:type="paragraph" w:customStyle="1" w:styleId="Einzug23">
    <w:name w:val="Einzug 2.3"/>
    <w:basedOn w:val="Bndig23"/>
    <w:pPr>
      <w:tabs>
        <w:tab w:val="clear" w:pos="1758"/>
        <w:tab w:val="left" w:pos="2211"/>
      </w:tabs>
      <w:ind w:left="1758" w:hanging="454"/>
    </w:pPr>
  </w:style>
  <w:style w:type="paragraph" w:customStyle="1" w:styleId="Einzugnormal">
    <w:name w:val="Einzug normal"/>
    <w:basedOn w:val="Standard"/>
    <w:pPr>
      <w:tabs>
        <w:tab w:val="clear" w:pos="454"/>
      </w:tabs>
      <w:ind w:left="454" w:hanging="454"/>
    </w:pPr>
  </w:style>
  <w:style w:type="paragraph" w:styleId="Fuzeile">
    <w:name w:val="footer"/>
    <w:basedOn w:val="Standard"/>
    <w:link w:val="FuzeileZchn"/>
    <w:pPr>
      <w:tabs>
        <w:tab w:val="clear" w:pos="454"/>
        <w:tab w:val="clear" w:pos="851"/>
        <w:tab w:val="clear" w:pos="1304"/>
        <w:tab w:val="center" w:pos="4819"/>
        <w:tab w:val="right" w:pos="9071"/>
      </w:tabs>
      <w:ind w:left="851"/>
    </w:pPr>
    <w:rPr>
      <w:b/>
      <w:sz w:val="18"/>
    </w:rPr>
  </w:style>
  <w:style w:type="paragraph" w:styleId="Kopfzeile">
    <w:name w:val="header"/>
    <w:basedOn w:val="Standard"/>
    <w:next w:val="Standard"/>
    <w:semiHidden/>
    <w:pPr>
      <w:tabs>
        <w:tab w:val="clear" w:pos="454"/>
        <w:tab w:val="clear" w:pos="851"/>
        <w:tab w:val="clear" w:pos="1304"/>
        <w:tab w:val="center" w:pos="4819"/>
        <w:tab w:val="right" w:pos="9072"/>
      </w:tabs>
      <w:ind w:left="851"/>
    </w:pPr>
    <w:rPr>
      <w:sz w:val="18"/>
    </w:rPr>
  </w:style>
  <w:style w:type="paragraph" w:styleId="Verzeichnis1">
    <w:name w:val="toc 1"/>
    <w:basedOn w:val="Standard"/>
    <w:next w:val="Standard"/>
    <w:semiHidden/>
    <w:pPr>
      <w:tabs>
        <w:tab w:val="clear" w:pos="454"/>
        <w:tab w:val="clear" w:pos="1304"/>
        <w:tab w:val="right" w:pos="9072"/>
      </w:tabs>
      <w:spacing w:before="300" w:line="260" w:lineRule="atLeast"/>
      <w:ind w:left="851" w:right="1134" w:hanging="851"/>
      <w:jc w:val="left"/>
    </w:pPr>
    <w:rPr>
      <w:b/>
      <w:noProof/>
    </w:rPr>
  </w:style>
  <w:style w:type="paragraph" w:styleId="Verzeichnis2">
    <w:name w:val="toc 2"/>
    <w:basedOn w:val="Standard"/>
    <w:next w:val="Standard"/>
    <w:semiHidden/>
    <w:pPr>
      <w:tabs>
        <w:tab w:val="clear" w:pos="454"/>
        <w:tab w:val="clear" w:pos="851"/>
        <w:tab w:val="clear" w:pos="1304"/>
        <w:tab w:val="right" w:pos="9072"/>
      </w:tabs>
      <w:spacing w:before="100" w:line="260" w:lineRule="atLeast"/>
      <w:ind w:left="851" w:right="1134" w:hanging="851"/>
      <w:jc w:val="left"/>
    </w:pPr>
    <w:rPr>
      <w:noProof/>
    </w:rPr>
  </w:style>
  <w:style w:type="paragraph" w:styleId="Verzeichnis3">
    <w:name w:val="toc 3"/>
    <w:basedOn w:val="Standard"/>
    <w:next w:val="Standard"/>
    <w:semiHidden/>
    <w:pPr>
      <w:tabs>
        <w:tab w:val="clear" w:pos="454"/>
        <w:tab w:val="clear" w:pos="851"/>
        <w:tab w:val="clear" w:pos="1304"/>
        <w:tab w:val="left" w:pos="1474"/>
        <w:tab w:val="right" w:pos="9072"/>
      </w:tabs>
      <w:spacing w:before="40" w:line="280" w:lineRule="atLeast"/>
      <w:ind w:left="1475" w:right="1134" w:hanging="624"/>
      <w:jc w:val="left"/>
    </w:pPr>
    <w:rPr>
      <w:noProof/>
    </w:rPr>
  </w:style>
  <w:style w:type="paragraph" w:customStyle="1" w:styleId="Inhalt">
    <w:name w:val="Inhalt"/>
    <w:basedOn w:val="Standard"/>
    <w:pPr>
      <w:tabs>
        <w:tab w:val="clear" w:pos="851"/>
        <w:tab w:val="left" w:pos="1400"/>
        <w:tab w:val="right" w:pos="8840"/>
      </w:tabs>
      <w:spacing w:after="200"/>
      <w:ind w:left="851" w:hanging="11"/>
    </w:pPr>
    <w:rPr>
      <w:b/>
    </w:rPr>
  </w:style>
  <w:style w:type="paragraph" w:styleId="Verzeichnis4">
    <w:name w:val="toc 4"/>
    <w:basedOn w:val="Standard"/>
    <w:next w:val="Standard"/>
    <w:semiHidden/>
    <w:pPr>
      <w:tabs>
        <w:tab w:val="clear" w:pos="851"/>
        <w:tab w:val="left" w:pos="1701"/>
        <w:tab w:val="right" w:pos="9072"/>
      </w:tabs>
      <w:ind w:left="820" w:right="1124"/>
    </w:pPr>
  </w:style>
  <w:style w:type="paragraph" w:customStyle="1" w:styleId="AufzhlungmitPt">
    <w:name w:val="Aufzählung mit Pt."/>
    <w:basedOn w:val="Bndig150"/>
    <w:pPr>
      <w:tabs>
        <w:tab w:val="clear" w:pos="1304"/>
        <w:tab w:val="right" w:pos="9072"/>
      </w:tabs>
      <w:ind w:left="1305" w:hanging="454"/>
    </w:pPr>
  </w:style>
  <w:style w:type="paragraph" w:customStyle="1" w:styleId="AufzhlungmitNr">
    <w:name w:val="Aufzählung mit Nr."/>
    <w:basedOn w:val="AufzhlungmitPt"/>
  </w:style>
  <w:style w:type="paragraph" w:customStyle="1" w:styleId="AufzhlungmitStrich">
    <w:name w:val="Aufzählung mit Strich"/>
    <w:basedOn w:val="AufzhlungmitPt"/>
    <w:pPr>
      <w:numPr>
        <w:numId w:val="12"/>
      </w:numPr>
      <w:tabs>
        <w:tab w:val="clear" w:pos="454"/>
        <w:tab w:val="clear" w:pos="1758"/>
        <w:tab w:val="clear" w:pos="9072"/>
      </w:tabs>
      <w:ind w:left="1758"/>
    </w:pPr>
  </w:style>
  <w:style w:type="paragraph" w:customStyle="1" w:styleId="Einzugstandard">
    <w:name w:val="Einzug standard"/>
    <w:basedOn w:val="Standard"/>
    <w:pPr>
      <w:tabs>
        <w:tab w:val="clear" w:pos="454"/>
      </w:tabs>
      <w:ind w:left="454" w:hanging="454"/>
    </w:pPr>
  </w:style>
  <w:style w:type="paragraph" w:styleId="Funotentext">
    <w:name w:val="footnote text"/>
    <w:basedOn w:val="Standard"/>
    <w:semiHidden/>
    <w:pPr>
      <w:tabs>
        <w:tab w:val="clear" w:pos="454"/>
        <w:tab w:val="clear" w:pos="1304"/>
      </w:tabs>
      <w:spacing w:before="40" w:after="40"/>
      <w:ind w:left="851" w:hanging="851"/>
      <w:jc w:val="left"/>
    </w:pPr>
    <w:rPr>
      <w:sz w:val="18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Marginalie">
    <w:name w:val="Marginalie"/>
    <w:basedOn w:val="Standard"/>
    <w:pPr>
      <w:framePr w:w="1985" w:wrap="auto" w:vAnchor="page" w:hAnchor="page" w:x="1419"/>
      <w:tabs>
        <w:tab w:val="clear" w:pos="454"/>
        <w:tab w:val="clear" w:pos="851"/>
        <w:tab w:val="clear" w:pos="1304"/>
        <w:tab w:val="left" w:pos="420"/>
        <w:tab w:val="left" w:pos="843"/>
      </w:tabs>
      <w:spacing w:after="200" w:line="240" w:lineRule="auto"/>
      <w:jc w:val="left"/>
    </w:pPr>
    <w:rPr>
      <w:rFonts w:ascii="Helvetica" w:hAnsi="Helvetica"/>
      <w:sz w:val="18"/>
      <w:lang w:val="de-DE"/>
    </w:rPr>
  </w:style>
  <w:style w:type="character" w:styleId="Seitenzahl">
    <w:name w:val="page number"/>
    <w:semiHidden/>
    <w:rPr>
      <w:rFonts w:ascii="Arial" w:hAnsi="Arial"/>
      <w:sz w:val="22"/>
    </w:rPr>
  </w:style>
  <w:style w:type="paragraph" w:styleId="Untertitel">
    <w:name w:val="Subtitle"/>
    <w:basedOn w:val="Standard"/>
    <w:next w:val="Bndig150"/>
    <w:qFormat/>
    <w:pPr>
      <w:spacing w:before="240"/>
      <w:ind w:left="851"/>
      <w:jc w:val="left"/>
    </w:pPr>
    <w:rPr>
      <w:b/>
    </w:rPr>
  </w:style>
  <w:style w:type="table" w:styleId="Tabellenraster">
    <w:name w:val="Table Grid"/>
    <w:basedOn w:val="NormaleTabelle"/>
    <w:uiPriority w:val="59"/>
    <w:rsid w:val="00954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4027B5"/>
    <w:rPr>
      <w:rFonts w:ascii="Arial" w:hAnsi="Arial"/>
      <w:b/>
      <w:sz w:val="1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7B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027B5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21216-D251-4A39-850B-CDC75ABF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830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BSZ</vt:lpstr>
    </vt:vector>
  </TitlesOfParts>
  <Company>Remund + Kuster AG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BSZ</dc:title>
  <dc:subject/>
  <dc:creator>STA</dc:creator>
  <cp:keywords/>
  <cp:lastModifiedBy>René Ott</cp:lastModifiedBy>
  <cp:revision>13</cp:revision>
  <cp:lastPrinted>2016-08-03T12:49:00Z</cp:lastPrinted>
  <dcterms:created xsi:type="dcterms:W3CDTF">2019-01-14T08:59:00Z</dcterms:created>
  <dcterms:modified xsi:type="dcterms:W3CDTF">2019-01-28T09:14:00Z</dcterms:modified>
</cp:coreProperties>
</file>